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54D1D90" w14:textId="78E84E38" w:rsidR="00641D4B" w:rsidRDefault="00342FD5">
      <w:pPr>
        <w:pStyle w:val="Nagwek1"/>
        <w:tabs>
          <w:tab w:val="left" w:pos="5670"/>
        </w:tabs>
      </w:pPr>
      <w:r>
        <w:rPr>
          <w:rFonts w:eastAsia="Times New Roman"/>
          <w:b w:val="0"/>
          <w:bCs w:val="0"/>
          <w:noProof/>
          <w:sz w:val="22"/>
          <w:szCs w:val="22"/>
          <w:lang w:eastAsia="pl-PL"/>
        </w:rPr>
        <mc:AlternateContent>
          <mc:Choice Requires="wpg">
            <w:drawing>
              <wp:anchor distT="0" distB="0" distL="0" distR="0" simplePos="0" relativeHeight="251650560" behindDoc="0" locked="0" layoutInCell="1" allowOverlap="1" wp14:anchorId="420ADD40" wp14:editId="4E0A36E2">
                <wp:simplePos x="0" y="0"/>
                <wp:positionH relativeFrom="column">
                  <wp:posOffset>2381250</wp:posOffset>
                </wp:positionH>
                <wp:positionV relativeFrom="paragraph">
                  <wp:posOffset>296545</wp:posOffset>
                </wp:positionV>
                <wp:extent cx="815340" cy="405765"/>
                <wp:effectExtent l="15240" t="18415" r="17145" b="23495"/>
                <wp:wrapSquare wrapText="bothSides"/>
                <wp:docPr id="155165147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340" cy="405765"/>
                          <a:chOff x="480" y="-373"/>
                          <a:chExt cx="1284" cy="639"/>
                        </a:xfrm>
                      </wpg:grpSpPr>
                      <wps:wsp>
                        <wps:cNvPr id="2067421570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480" y="-373"/>
                            <a:ext cx="422" cy="536"/>
                          </a:xfrm>
                          <a:custGeom>
                            <a:avLst/>
                            <a:gdLst>
                              <a:gd name="T0" fmla="*/ 19968 w 20000"/>
                              <a:gd name="T1" fmla="*/ 4052 h 20000"/>
                              <a:gd name="T2" fmla="*/ 10096 w 20000"/>
                              <a:gd name="T3" fmla="*/ 0 h 20000"/>
                              <a:gd name="T4" fmla="*/ 0 w 20000"/>
                              <a:gd name="T5" fmla="*/ 15923 h 20000"/>
                              <a:gd name="T6" fmla="*/ 9872 w 20000"/>
                              <a:gd name="T7" fmla="*/ 19974 h 20000"/>
                              <a:gd name="T8" fmla="*/ 19968 w 20000"/>
                              <a:gd name="T9" fmla="*/ 405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68" y="4052"/>
                                </a:moveTo>
                                <a:lnTo>
                                  <a:pt x="10096" y="0"/>
                                </a:lnTo>
                                <a:lnTo>
                                  <a:pt x="0" y="15923"/>
                                </a:lnTo>
                                <a:lnTo>
                                  <a:pt x="9872" y="19974"/>
                                </a:lnTo>
                                <a:lnTo>
                                  <a:pt x="19968" y="4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240" cap="flat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2569169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658" y="-355"/>
                            <a:ext cx="505" cy="50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2966 h 20000"/>
                              <a:gd name="T2" fmla="*/ 6282 w 20000"/>
                              <a:gd name="T3" fmla="*/ 19972 h 20000"/>
                              <a:gd name="T4" fmla="*/ 19973 w 20000"/>
                              <a:gd name="T5" fmla="*/ 7007 h 20000"/>
                              <a:gd name="T6" fmla="*/ 13664 w 20000"/>
                              <a:gd name="T7" fmla="*/ 0 h 20000"/>
                              <a:gd name="T8" fmla="*/ 0 w 20000"/>
                              <a:gd name="T9" fmla="*/ 1296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2966"/>
                                </a:moveTo>
                                <a:lnTo>
                                  <a:pt x="6282" y="19972"/>
                                </a:lnTo>
                                <a:lnTo>
                                  <a:pt x="19973" y="7007"/>
                                </a:lnTo>
                                <a:lnTo>
                                  <a:pt x="13664" y="0"/>
                                </a:lnTo>
                                <a:lnTo>
                                  <a:pt x="0" y="129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00" cap="flat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6761845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847" y="-295"/>
                            <a:ext cx="525" cy="41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9293 h 20000"/>
                              <a:gd name="T2" fmla="*/ 3561 w 20000"/>
                              <a:gd name="T3" fmla="*/ 19966 h 20000"/>
                              <a:gd name="T4" fmla="*/ 19974 w 20000"/>
                              <a:gd name="T5" fmla="*/ 10673 h 20000"/>
                              <a:gd name="T6" fmla="*/ 16413 w 20000"/>
                              <a:gd name="T7" fmla="*/ 0 h 20000"/>
                              <a:gd name="T8" fmla="*/ 0 w 20000"/>
                              <a:gd name="T9" fmla="*/ 929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9293"/>
                                </a:moveTo>
                                <a:lnTo>
                                  <a:pt x="3561" y="19966"/>
                                </a:lnTo>
                                <a:lnTo>
                                  <a:pt x="19974" y="10673"/>
                                </a:lnTo>
                                <a:lnTo>
                                  <a:pt x="16413" y="0"/>
                                </a:lnTo>
                                <a:lnTo>
                                  <a:pt x="0" y="9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00" cap="flat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7814358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1059" y="-72"/>
                            <a:ext cx="482" cy="2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45 h 20000"/>
                              <a:gd name="T2" fmla="*/ 19972 w 20000"/>
                              <a:gd name="T3" fmla="*/ 19945 h 20000"/>
                              <a:gd name="T4" fmla="*/ 19972 w 20000"/>
                              <a:gd name="T5" fmla="*/ 0 h 20000"/>
                              <a:gd name="T6" fmla="*/ 0 w 20000"/>
                              <a:gd name="T7" fmla="*/ 0 h 20000"/>
                              <a:gd name="T8" fmla="*/ 0 w 20000"/>
                              <a:gd name="T9" fmla="*/ 1994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45"/>
                                </a:moveTo>
                                <a:lnTo>
                                  <a:pt x="19972" y="19945"/>
                                </a:lnTo>
                                <a:lnTo>
                                  <a:pt x="199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9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600" cap="flat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0185290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1495" y="-169"/>
                            <a:ext cx="268" cy="43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968 h 20000"/>
                              <a:gd name="T4" fmla="*/ 19950 w 20000"/>
                              <a:gd name="T5" fmla="*/ 9984 h 20000"/>
                              <a:gd name="T6" fmla="*/ 19950 w 20000"/>
                              <a:gd name="T7" fmla="*/ 9984 h 20000"/>
                              <a:gd name="T8" fmla="*/ 804 w 20000"/>
                              <a:gd name="T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968"/>
                                </a:lnTo>
                                <a:lnTo>
                                  <a:pt x="19950" y="9984"/>
                                </a:lnTo>
                                <a:lnTo>
                                  <a:pt x="804" y="0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600" cap="flat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B45BBD" id="Group 3" o:spid="_x0000_s1026" style="position:absolute;margin-left:187.5pt;margin-top:23.35pt;width:64.2pt;height:31.95pt;z-index:251650560;mso-wrap-distance-left:0;mso-wrap-distance-right:0" coordorigin="480,-373" coordsize="1284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">
                <v:shape id="Freeform 4" o:spid="_x0000_s1027" style="position:absolute;left:480;top:-373;width:422;height:536;visibility:visible;mso-wrap-style:none;v-text-anchor:middle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" path="m19968,4052l10096,,,15923r9872,4051l19968,4052xe" fillcolor="black" strokecolor="white" strokeweight=".09mm">
                  <v:path o:connecttype="custom" o:connectlocs="421,109;213,0;0,427;208,535;421,109" o:connectangles="0,0,0,0,0"/>
                </v:shape>
                <v:shape id="Freeform 5" o:spid="_x0000_s1028" style="position:absolute;left:658;top:-355;width:505;height:501;visibility:visible;mso-wrap-style:none;v-text-anchor:middle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" path="m,12966r6282,7006l19973,7007,13664,,,12966xe" fillcolor="black" strokecolor="white" strokeweight=".35mm">
                  <v:path o:connecttype="custom" o:connectlocs="0,325;159,500;504,176;345,0;0,325" o:connectangles="0,0,0,0,0"/>
                </v:shape>
                <v:shape id="Freeform 6" o:spid="_x0000_s1029" style="position:absolute;left:847;top:-295;width:525;height:410;visibility:visible;mso-wrap-style:none;v-text-anchor:middle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" path="m,9293l3561,19966,19974,10673,16413,,,9293xe" fillcolor="black" strokecolor="white" strokeweight=".35mm">
                  <v:path o:connecttype="custom" o:connectlocs="0,191;93,409;524,219;431,0;0,191" o:connectangles="0,0,0,0,0"/>
                </v:shape>
                <v:shape id="Freeform 7" o:spid="_x0000_s1030" style="position:absolute;left:1059;top:-72;width:482;height:250;visibility:visible;mso-wrap-style:none;v-text-anchor:middle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" path="m,19945r19972,l19972,,,,,19945xe" fillcolor="green" strokecolor="white" strokeweight=".35mm">
                  <v:path o:connecttype="custom" o:connectlocs="0,249;481,249;481,0;0,0;0,249" o:connectangles="0,0,0,0,0"/>
                </v:shape>
                <v:shape id="Freeform 8" o:spid="_x0000_s1031" style="position:absolute;left:1495;top:-169;width:268;height:434;visibility:visible;mso-wrap-style:none;v-text-anchor:middle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" path="m,l,19968,19950,9984,804,e" fillcolor="green" strokecolor="white" strokeweight=".35mm">
                  <v:path o:connecttype="custom" o:connectlocs="0,0;0,433;267,217;267,217;11,0" o:connectangles="0,0,0,0,0"/>
                </v:shape>
                <w10:wrap type="square"/>
              </v:group>
            </w:pict>
          </mc:Fallback>
        </mc:AlternateContent>
      </w:r>
      <w:r w:rsidR="00641D4B">
        <w:rPr>
          <w:rFonts w:eastAsia="Times New Roman"/>
          <w:b w:val="0"/>
          <w:bCs w:val="0"/>
          <w:sz w:val="22"/>
          <w:szCs w:val="22"/>
          <w:lang w:eastAsia="pl-PL"/>
        </w:rPr>
        <w:t xml:space="preserve">      </w:t>
      </w:r>
      <w:r w:rsidRPr="00F9088A">
        <w:rPr>
          <w:noProof/>
        </w:rPr>
        <w:drawing>
          <wp:inline distT="0" distB="0" distL="0" distR="0" wp14:anchorId="0B9D9FB9" wp14:editId="2FD4BA64">
            <wp:extent cx="1895475" cy="885825"/>
            <wp:effectExtent l="0" t="0" r="0" b="0"/>
            <wp:docPr id="2" name="Obraz 1" descr="C:\Documents and Settings\Admin\Pulpit\pobran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Admin\Pulpit\pobrane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2" t="28889" b="27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D4B">
        <w:rPr>
          <w:rFonts w:eastAsia="Times New Roman"/>
          <w:b w:val="0"/>
          <w:bCs w:val="0"/>
          <w:sz w:val="22"/>
          <w:szCs w:val="22"/>
          <w:lang w:eastAsia="pl-PL"/>
        </w:rPr>
        <w:t xml:space="preserve">                                                                                                             </w:t>
      </w:r>
    </w:p>
    <w:p w14:paraId="2A740397" w14:textId="77777777" w:rsidR="00641D4B" w:rsidRDefault="00641D4B">
      <w:pPr>
        <w:pStyle w:val="Nagwek1"/>
        <w:tabs>
          <w:tab w:val="left" w:pos="5670"/>
        </w:tabs>
        <w:rPr>
          <w:rFonts w:cs="Arial"/>
          <w:b w:val="0"/>
          <w:bCs w:val="0"/>
          <w:sz w:val="22"/>
          <w:szCs w:val="22"/>
          <w:lang w:eastAsia="pl-PL"/>
        </w:rPr>
      </w:pPr>
    </w:p>
    <w:p w14:paraId="3FBA8F72" w14:textId="77777777" w:rsidR="00641D4B" w:rsidRDefault="00641D4B">
      <w:pPr>
        <w:pStyle w:val="NormalnyWeb"/>
        <w:spacing w:before="0" w:after="0"/>
      </w:pPr>
      <w:r>
        <w:rPr>
          <w:sz w:val="18"/>
          <w:szCs w:val="18"/>
        </w:rPr>
        <w:t>Centrum Aktywizacji Zawodowej</w:t>
      </w:r>
      <w:r>
        <w:rPr>
          <w:b/>
          <w:bCs/>
          <w:sz w:val="20"/>
          <w:szCs w:val="20"/>
        </w:rPr>
        <w:t xml:space="preserve">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</w:rPr>
        <w:t xml:space="preserve">         </w:t>
      </w:r>
      <w:r>
        <w:rPr>
          <w:bCs/>
        </w:rPr>
        <w:t>Chorzów, dnia  ………………………….</w:t>
      </w:r>
      <w:r>
        <w:rPr>
          <w:b/>
          <w:bCs/>
          <w:sz w:val="20"/>
          <w:szCs w:val="20"/>
        </w:rPr>
        <w:t xml:space="preserve">   </w:t>
      </w:r>
    </w:p>
    <w:p w14:paraId="731DEF36" w14:textId="77777777" w:rsidR="00641D4B" w:rsidRDefault="00641D4B">
      <w:pPr>
        <w:pStyle w:val="NormalnyWeb"/>
        <w:spacing w:before="0" w:after="0"/>
      </w:pPr>
      <w:r>
        <w:rPr>
          <w:sz w:val="18"/>
          <w:szCs w:val="18"/>
        </w:rPr>
        <w:t>Powiatowy Urząd Pracy</w:t>
      </w:r>
    </w:p>
    <w:p w14:paraId="5E6EF2E9" w14:textId="77777777" w:rsidR="00641D4B" w:rsidRDefault="00641D4B">
      <w:pPr>
        <w:pStyle w:val="Nagwek1"/>
        <w:tabs>
          <w:tab w:val="left" w:pos="5670"/>
        </w:tabs>
      </w:pPr>
      <w:r>
        <w:rPr>
          <w:b w:val="0"/>
          <w:sz w:val="18"/>
          <w:szCs w:val="18"/>
        </w:rPr>
        <w:t>w Chorzowie</w:t>
      </w:r>
    </w:p>
    <w:p w14:paraId="6169BE11" w14:textId="77777777" w:rsidR="00641D4B" w:rsidRDefault="00641D4B">
      <w:pPr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>ul. Opolska 19; 41-500 Chorzów</w:t>
      </w:r>
    </w:p>
    <w:p w14:paraId="30AD81D2" w14:textId="77777777" w:rsidR="00641D4B" w:rsidRDefault="00641D4B">
      <w:pPr>
        <w:spacing w:after="0" w:line="240" w:lineRule="auto"/>
      </w:pPr>
      <w:r>
        <w:rPr>
          <w:rFonts w:ascii="Times New Roman" w:hAnsi="Times New Roman" w:cs="Times New Roman"/>
          <w:sz w:val="18"/>
          <w:szCs w:val="18"/>
          <w:lang w:val="en-US"/>
        </w:rPr>
        <w:t>tel. (032)3497-101; (032)3497-127</w:t>
      </w:r>
      <w:r>
        <w:rPr>
          <w:rFonts w:ascii="Times New Roman" w:hAnsi="Times New Roman" w:cs="Times New Roman"/>
          <w:lang w:val="en-US"/>
        </w:rPr>
        <w:t xml:space="preserve">                                              </w:t>
      </w:r>
    </w:p>
    <w:p w14:paraId="0B5A217F" w14:textId="77777777" w:rsidR="00641D4B" w:rsidRDefault="00641D4B">
      <w:pPr>
        <w:spacing w:after="0" w:line="240" w:lineRule="auto"/>
      </w:pPr>
      <w:r>
        <w:rPr>
          <w:rFonts w:ascii="Times New Roman" w:hAnsi="Times New Roman" w:cs="Times New Roman"/>
          <w:sz w:val="18"/>
          <w:szCs w:val="18"/>
          <w:lang w:val="en-US"/>
        </w:rPr>
        <w:t>fax. (032)3497-100</w:t>
      </w:r>
    </w:p>
    <w:p w14:paraId="1BC3AE33" w14:textId="77777777" w:rsidR="00641D4B" w:rsidRDefault="00641D4B">
      <w:pPr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>e-mail:kach@praca.gov.pl</w:t>
      </w:r>
    </w:p>
    <w:p w14:paraId="3CFEA2AF" w14:textId="77777777" w:rsidR="00641D4B" w:rsidRDefault="00641D4B">
      <w:pPr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>www.pupchorzow.pl</w:t>
      </w:r>
    </w:p>
    <w:p w14:paraId="0FB3EA58" w14:textId="77777777" w:rsidR="00641D4B" w:rsidRDefault="00641D4B">
      <w:pPr>
        <w:pStyle w:val="Nagwek1"/>
        <w:tabs>
          <w:tab w:val="left" w:pos="5670"/>
        </w:tabs>
      </w:pPr>
      <w:r>
        <w:rPr>
          <w:rFonts w:cs="Arial"/>
          <w:b w:val="0"/>
          <w:bCs w:val="0"/>
          <w:sz w:val="22"/>
          <w:szCs w:val="22"/>
          <w:lang w:eastAsia="pl-PL"/>
        </w:rPr>
        <w:tab/>
        <w:t xml:space="preserve">  numer wniosku ……………………………</w:t>
      </w:r>
    </w:p>
    <w:p w14:paraId="0431F27C" w14:textId="77777777" w:rsidR="00641D4B" w:rsidRDefault="00641D4B">
      <w:pPr>
        <w:pStyle w:val="Nagwek1"/>
        <w:tabs>
          <w:tab w:val="left" w:pos="5670"/>
        </w:tabs>
      </w:pPr>
      <w:r>
        <w:rPr>
          <w:rFonts w:eastAsia="Times New Roman"/>
          <w:b w:val="0"/>
          <w:bCs w:val="0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cs="Arial"/>
          <w:b w:val="0"/>
          <w:bCs w:val="0"/>
          <w:sz w:val="18"/>
          <w:szCs w:val="18"/>
          <w:lang w:eastAsia="pl-PL"/>
        </w:rPr>
        <w:t>(nadaje Urząd)</w:t>
      </w:r>
    </w:p>
    <w:p w14:paraId="0B304196" w14:textId="77777777" w:rsidR="00641D4B" w:rsidRDefault="00641D4B">
      <w:pPr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18"/>
          <w:szCs w:val="18"/>
          <w:lang w:eastAsia="pl-PL"/>
        </w:rPr>
      </w:pPr>
    </w:p>
    <w:p w14:paraId="5550D65B" w14:textId="77777777" w:rsidR="00022D8C" w:rsidRDefault="00022D8C">
      <w:pPr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18"/>
          <w:szCs w:val="18"/>
          <w:lang w:eastAsia="pl-PL"/>
        </w:rPr>
      </w:pPr>
    </w:p>
    <w:p w14:paraId="193C4A1C" w14:textId="77777777" w:rsidR="00641D4B" w:rsidRDefault="00641D4B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WNIOSEK O SFINANSOWANIE KOSZTÓW KSZTAŁCENIA USTAWICZNEGO PRACOWNIKÓW I PRACODAWCY </w:t>
      </w:r>
    </w:p>
    <w:p w14:paraId="38F3E0F9" w14:textId="77777777" w:rsidR="00641D4B" w:rsidRDefault="00641D4B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18"/>
          <w:szCs w:val="18"/>
          <w:lang w:eastAsia="pl-PL"/>
        </w:rPr>
        <w:t>Wniosek należy wypełnić czytelnie</w:t>
      </w:r>
    </w:p>
    <w:p w14:paraId="5373AB41" w14:textId="77777777" w:rsidR="00641D4B" w:rsidRDefault="00641D4B" w:rsidP="00120D01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  <w:lang w:eastAsia="pl-PL"/>
        </w:rPr>
      </w:pPr>
    </w:p>
    <w:p w14:paraId="177DB675" w14:textId="77777777" w:rsidR="00641D4B" w:rsidRDefault="00641D4B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16"/>
          <w:szCs w:val="16"/>
          <w:lang w:eastAsia="pl-PL"/>
        </w:rPr>
        <w:t>PODSTAWA PRAWNA</w:t>
      </w:r>
      <w:r>
        <w:rPr>
          <w:rFonts w:ascii="Times New Roman" w:hAnsi="Times New Roman" w:cs="Times New Roman"/>
          <w:bCs/>
          <w:sz w:val="16"/>
          <w:szCs w:val="16"/>
          <w:lang w:eastAsia="pl-PL"/>
        </w:rPr>
        <w:t>:</w:t>
      </w:r>
    </w:p>
    <w:p w14:paraId="4CCD51D0" w14:textId="77777777" w:rsidR="00641D4B" w:rsidRDefault="00641D4B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  <w:lang w:eastAsia="pl-PL"/>
        </w:rPr>
      </w:pPr>
    </w:p>
    <w:p w14:paraId="7BC871F3" w14:textId="77777777" w:rsidR="00641D4B" w:rsidRDefault="00641D4B">
      <w:pPr>
        <w:widowControl w:val="0"/>
        <w:numPr>
          <w:ilvl w:val="0"/>
          <w:numId w:val="5"/>
        </w:numPr>
        <w:autoSpaceDE w:val="0"/>
        <w:spacing w:after="0"/>
        <w:ind w:hanging="357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Art. 69a i 69b Ustawy  o promocji zatrudnienia i instytucjach rynku pracy z dnia 20 kwietnia 2004r.                  </w:t>
      </w:r>
    </w:p>
    <w:p w14:paraId="53C86BDD" w14:textId="77777777" w:rsidR="00641D4B" w:rsidRDefault="00641D4B">
      <w:pPr>
        <w:widowControl w:val="0"/>
        <w:numPr>
          <w:ilvl w:val="0"/>
          <w:numId w:val="5"/>
        </w:numPr>
        <w:autoSpaceDE w:val="0"/>
        <w:spacing w:after="0"/>
        <w:ind w:hanging="357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Rozporządzenie Ministra Pracy i Polityki Społecznej z dnia 14 maja 2014r. w sprawie przyznawania środków z Krajowego Funduszu Szkoleniowego </w:t>
      </w:r>
    </w:p>
    <w:p w14:paraId="4ADEEF67" w14:textId="77777777" w:rsidR="00641D4B" w:rsidRPr="002F0542" w:rsidRDefault="00641D4B">
      <w:pPr>
        <w:widowControl w:val="0"/>
        <w:autoSpaceDE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04" w:type="dxa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7"/>
        <w:gridCol w:w="407"/>
      </w:tblGrid>
      <w:tr w:rsidR="00641D4B" w:rsidRPr="002F0542" w14:paraId="65CD4C32" w14:textId="77777777" w:rsidTr="00120D01">
        <w:trPr>
          <w:trHeight w:val="14"/>
        </w:trPr>
        <w:tc>
          <w:tcPr>
            <w:tcW w:w="9897" w:type="dxa"/>
            <w:shd w:val="clear" w:color="auto" w:fill="auto"/>
          </w:tcPr>
          <w:p w14:paraId="65930E65" w14:textId="77777777" w:rsidR="00E2195B" w:rsidRDefault="002F0542" w:rsidP="00F16B75">
            <w:pPr>
              <w:suppressAutoHyphens w:val="0"/>
              <w:spacing w:after="168" w:line="265" w:lineRule="auto"/>
              <w:ind w:left="360" w:right="9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42">
              <w:rPr>
                <w:rFonts w:ascii="Times New Roman" w:hAnsi="Times New Roman" w:cs="Times New Roman"/>
                <w:b/>
                <w:sz w:val="24"/>
                <w:szCs w:val="24"/>
              </w:rPr>
              <w:t>PRIORYTETY WYDATKOWANIA ŚRODKÓW KFS W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F05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r. USTALONE PRZEZ MINISTRA WŁAŚCIWEGO DO SPRAW PRACY: (zaznaczyć właściwe):</w:t>
            </w:r>
          </w:p>
          <w:bookmarkStart w:id="0" w:name="_Hlk185413357"/>
          <w:p w14:paraId="559C1993" w14:textId="626D72A5" w:rsidR="002F0542" w:rsidRPr="002F0542" w:rsidRDefault="00084746" w:rsidP="00120D01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-8068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695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4C1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120D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1.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Wsparcie rozwoju umiejętności i kwalifikacji w zawodach określonych jako deficytowe na danym terenie tj. w powiecie lub w województwie</w:t>
            </w:r>
            <w:r w:rsidR="006277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bookmarkEnd w:id="0"/>
          <w:p w14:paraId="608DF0EB" w14:textId="52131928" w:rsidR="002F0542" w:rsidRPr="002F0542" w:rsidRDefault="00120D01" w:rsidP="00120D01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-205722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695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4C1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2.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Wsparcie rozwoju umiejętności i kwalifikacji w związku z zastosowaniem w firmach nowych procesów, technologii i narzędzi pracy. </w:t>
            </w:r>
          </w:p>
          <w:p w14:paraId="40606361" w14:textId="0F8AC00A" w:rsidR="002F0542" w:rsidRPr="002F0542" w:rsidRDefault="00084746" w:rsidP="00120D01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63383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695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4C1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120D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3.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Wsparcie kształcenia ustawicznego pracodawców i ich pracowników zgodnie z potrzebami szkoleniowymi, które pojawiły się na terenach dotkniętych przez powódź we wrześniu 2024 roku. </w:t>
            </w:r>
          </w:p>
          <w:p w14:paraId="51FA101F" w14:textId="77777777" w:rsidR="004C1695" w:rsidRDefault="00084746" w:rsidP="004C1695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eastAsia="pl-PL"/>
                </w:rPr>
                <w:id w:val="-1610502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695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4C1695">
              <w:rPr>
                <w:rFonts w:ascii="MS Gothic" w:eastAsia="MS Gothic" w:hAnsi="MS Gothic" w:cs="Times New Roman"/>
                <w:sz w:val="24"/>
                <w:szCs w:val="24"/>
                <w:lang w:eastAsia="pl-PL"/>
              </w:rPr>
              <w:t> </w:t>
            </w:r>
            <w:r w:rsidR="00120D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4.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Poprawa zarządzania i komunikacji w firmie w oparciu o zasady przeciwdziałania dyskryminacji i </w:t>
            </w:r>
            <w:proofErr w:type="spellStart"/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mobbingowi</w:t>
            </w:r>
            <w:proofErr w:type="spellEnd"/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rozwoju dialogu społecznego, partycypacji pracowniczej</w:t>
            </w:r>
            <w:r w:rsidR="004C1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</w:t>
            </w:r>
            <w:r w:rsid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wspierania integracji w miejscu pracy. </w:t>
            </w:r>
          </w:p>
          <w:p w14:paraId="14433C6B" w14:textId="4B1AE87A" w:rsidR="002F0542" w:rsidRPr="002F0542" w:rsidRDefault="00084746" w:rsidP="004C1695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-104575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695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4C1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5.</w:t>
            </w:r>
            <w:r w:rsidR="00B84B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Promowanie i wspieranie zdrowia psychicznego oraz tworzenie przyjaznych środowisk pracy poprzez m. in. szkolenia z zakresu zarządzania wiekiem, radzenia sobie ze stresem, pozytywnej psychologii, dobrostanu psychicznego oraz budowania zdrowej i różnorodnej kultury organizacyjnej. </w:t>
            </w:r>
          </w:p>
          <w:p w14:paraId="64D02C51" w14:textId="0C45B7B4" w:rsidR="004C1695" w:rsidRDefault="00084746" w:rsidP="004C1695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-1860035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20D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6.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Wsparcie cudzoziemców, w szczególności w zakresie zdobywania wiedzy na temat polskiego prawa pracy i integracji tych osób na rynku pracy. </w:t>
            </w:r>
          </w:p>
          <w:p w14:paraId="7CF9413A" w14:textId="77777777" w:rsidR="004C1695" w:rsidRDefault="004C1695" w:rsidP="004C1695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165DD9A7" w14:textId="77777777" w:rsidR="004C1695" w:rsidRDefault="00084746" w:rsidP="004C1695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43031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695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4C1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7.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Wsparcie rozwoju umiejętności i kwalifikacji niezbędnych w sektorze usług zdrowotnych</w:t>
            </w:r>
            <w:r w:rsid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opiekuńczych. </w:t>
            </w:r>
          </w:p>
          <w:p w14:paraId="25372969" w14:textId="2979E06D" w:rsidR="002F0542" w:rsidRDefault="00084746" w:rsidP="004C1695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-155422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695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4C1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8.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Rozwój umiejętności cyfrowych. </w:t>
            </w:r>
          </w:p>
          <w:p w14:paraId="39279FA9" w14:textId="1C5ECCAC" w:rsidR="002F0542" w:rsidRPr="00120D01" w:rsidRDefault="00084746" w:rsidP="004C1695">
            <w:pPr>
              <w:suppressAutoHyphens w:val="0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1282159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695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4C1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9. </w:t>
            </w:r>
            <w:r w:rsidR="002F0542" w:rsidRPr="002F0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Wsparcie rozwoju umiejętności związanych z transformacją energetyczną.</w:t>
            </w:r>
          </w:p>
        </w:tc>
        <w:tc>
          <w:tcPr>
            <w:tcW w:w="407" w:type="dxa"/>
            <w:shd w:val="clear" w:color="auto" w:fill="auto"/>
          </w:tcPr>
          <w:p w14:paraId="4024FB66" w14:textId="77777777" w:rsidR="00641D4B" w:rsidRPr="002F0542" w:rsidRDefault="00641D4B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400" w14:paraId="2F737AFC" w14:textId="77777777" w:rsidTr="00120D01">
        <w:tblPrEx>
          <w:tblCellMar>
            <w:left w:w="108" w:type="dxa"/>
            <w:right w:w="108" w:type="dxa"/>
          </w:tblCellMar>
        </w:tblPrEx>
        <w:trPr>
          <w:trHeight w:val="26"/>
        </w:trPr>
        <w:tc>
          <w:tcPr>
            <w:tcW w:w="10304" w:type="dxa"/>
            <w:gridSpan w:val="2"/>
            <w:shd w:val="clear" w:color="auto" w:fill="auto"/>
          </w:tcPr>
          <w:p w14:paraId="0FF119B2" w14:textId="77777777" w:rsidR="00022D8C" w:rsidRDefault="00022D8C" w:rsidP="00782400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C41EDA9" w14:textId="77777777" w:rsidR="00641D4B" w:rsidRDefault="00641D4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tabs>
          <w:tab w:val="right" w:pos="963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hd w:val="clear" w:color="auto" w:fill="D9D9D9"/>
          <w:lang w:eastAsia="pl-PL"/>
        </w:rPr>
        <w:t xml:space="preserve"> </w:t>
      </w:r>
      <w:r>
        <w:rPr>
          <w:rFonts w:ascii="Times New Roman" w:hAnsi="Times New Roman" w:cs="Times New Roman"/>
          <w:b/>
          <w:shd w:val="clear" w:color="auto" w:fill="D9D9D9"/>
          <w:lang w:eastAsia="pl-PL"/>
        </w:rPr>
        <w:t>I. DANE PRACODAWCY*</w:t>
      </w:r>
      <w:r>
        <w:rPr>
          <w:rFonts w:ascii="Times New Roman" w:hAnsi="Times New Roman" w:cs="Times New Roman"/>
          <w:b/>
          <w:lang w:eastAsia="pl-PL"/>
        </w:rPr>
        <w:t xml:space="preserve">  </w:t>
      </w:r>
      <w:r>
        <w:rPr>
          <w:rFonts w:ascii="Times New Roman" w:hAnsi="Times New Roman" w:cs="Times New Roman"/>
          <w:b/>
          <w:lang w:eastAsia="pl-PL"/>
        </w:rPr>
        <w:tab/>
      </w:r>
    </w:p>
    <w:p w14:paraId="08475D9D" w14:textId="77777777" w:rsidR="00641D4B" w:rsidRDefault="00641D4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</w:t>
      </w:r>
    </w:p>
    <w:p w14:paraId="34DF1532" w14:textId="77777777" w:rsidR="007B2B41" w:rsidRDefault="007B2B41" w:rsidP="007B2B41">
      <w:pPr>
        <w:tabs>
          <w:tab w:val="left" w:leader="dot" w:pos="284"/>
          <w:tab w:val="left" w:leader="dot" w:pos="9356"/>
        </w:tabs>
        <w:spacing w:after="0" w:line="360" w:lineRule="auto"/>
      </w:pPr>
      <w:r>
        <w:rPr>
          <w:rFonts w:ascii="Times New Roman" w:hAnsi="Times New Roman" w:cs="Times New Roman"/>
          <w:b/>
          <w:lang w:eastAsia="pl-PL"/>
        </w:rPr>
        <w:t>1</w:t>
      </w:r>
      <w:r>
        <w:rPr>
          <w:rFonts w:ascii="Times New Roman" w:hAnsi="Times New Roman" w:cs="Times New Roman"/>
          <w:lang w:eastAsia="pl-PL"/>
        </w:rPr>
        <w:t>. Pełna nazwa pracodawcy ……………………………………………………………………………………</w:t>
      </w:r>
    </w:p>
    <w:p w14:paraId="6D3CEBBD" w14:textId="77777777" w:rsidR="007B2B41" w:rsidRDefault="007B2B41" w:rsidP="007B2B41">
      <w:pPr>
        <w:tabs>
          <w:tab w:val="left" w:leader="dot" w:pos="8505"/>
        </w:tabs>
        <w:spacing w:after="0" w:line="36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…………………………………………………………………………………………………………………..</w:t>
      </w:r>
    </w:p>
    <w:p w14:paraId="552CA3ED" w14:textId="77777777" w:rsidR="007B2B41" w:rsidRDefault="007B2B41" w:rsidP="007B2B41">
      <w:pPr>
        <w:tabs>
          <w:tab w:val="left" w:leader="dot" w:pos="284"/>
          <w:tab w:val="left" w:leader="dot" w:pos="9356"/>
        </w:tabs>
        <w:spacing w:after="0" w:line="360" w:lineRule="auto"/>
      </w:pPr>
      <w:r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…………………………………………………………………………………………………………………..</w:t>
      </w:r>
    </w:p>
    <w:p w14:paraId="2C999517" w14:textId="77777777" w:rsidR="00D32B18" w:rsidRDefault="007B2B41" w:rsidP="00816191">
      <w:pPr>
        <w:tabs>
          <w:tab w:val="left" w:leader="dot" w:pos="284"/>
          <w:tab w:val="left" w:leader="dot" w:pos="9356"/>
        </w:tabs>
        <w:spacing w:after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b/>
          <w:lang w:eastAsia="pl-PL"/>
        </w:rPr>
        <w:t xml:space="preserve">W przypadku osoby fizycznej </w:t>
      </w:r>
      <w:r>
        <w:rPr>
          <w:rFonts w:ascii="Times New Roman" w:hAnsi="Times New Roman" w:cs="Times New Roman"/>
          <w:b/>
          <w:bCs/>
          <w:color w:val="000000"/>
        </w:rPr>
        <w:t>prowadzącej działalność gospodarczą, jak i wspólników spółki cywilnej i jawnej, należy podać</w:t>
      </w:r>
      <w:r w:rsidR="00D32B18">
        <w:rPr>
          <w:rFonts w:ascii="Times New Roman" w:hAnsi="Times New Roman" w:cs="Times New Roman"/>
          <w:b/>
          <w:bCs/>
          <w:color w:val="000000"/>
        </w:rPr>
        <w:t>:</w:t>
      </w:r>
    </w:p>
    <w:p w14:paraId="1AF94C9A" w14:textId="77777777" w:rsidR="00437675" w:rsidRDefault="00437675" w:rsidP="007B2B41">
      <w:pPr>
        <w:tabs>
          <w:tab w:val="left" w:leader="dot" w:pos="284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8FC8117" w14:textId="77777777" w:rsidR="00437675" w:rsidRDefault="00437675" w:rsidP="00437675">
      <w:pPr>
        <w:tabs>
          <w:tab w:val="left" w:leader="dot" w:pos="284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………………………………                 ………………………………         ……………………………</w:t>
      </w:r>
    </w:p>
    <w:p w14:paraId="39F144B2" w14:textId="77777777" w:rsidR="00437675" w:rsidRDefault="00437675" w:rsidP="00437675">
      <w:pPr>
        <w:tabs>
          <w:tab w:val="left" w:leader="dot" w:pos="284"/>
          <w:tab w:val="left" w:leader="dot" w:pos="9356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Imię i nazwisko                                      Adres zamieszkania                             PESEL</w:t>
      </w:r>
    </w:p>
    <w:p w14:paraId="77E5255F" w14:textId="77777777" w:rsidR="00437675" w:rsidRDefault="00437675" w:rsidP="00437675">
      <w:pPr>
        <w:tabs>
          <w:tab w:val="left" w:leader="dot" w:pos="284"/>
          <w:tab w:val="left" w:leader="dot" w:pos="9356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2CD79D02" w14:textId="77777777" w:rsidR="00437675" w:rsidRPr="00437675" w:rsidRDefault="00437675" w:rsidP="00437675">
      <w:pPr>
        <w:tabs>
          <w:tab w:val="left" w:leader="dot" w:pos="284"/>
          <w:tab w:val="left" w:leader="dot" w:pos="9356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37675">
        <w:rPr>
          <w:rFonts w:ascii="Times New Roman" w:hAnsi="Times New Roman" w:cs="Times New Roman"/>
          <w:b/>
          <w:bCs/>
          <w:color w:val="000000"/>
        </w:rPr>
        <w:t>………………………………                 ………………………………         ……………………………</w:t>
      </w:r>
    </w:p>
    <w:p w14:paraId="66AF13FD" w14:textId="77777777" w:rsidR="00437675" w:rsidRDefault="00437675" w:rsidP="00437675">
      <w:pPr>
        <w:tabs>
          <w:tab w:val="left" w:leader="dot" w:pos="284"/>
          <w:tab w:val="left" w:leader="dot" w:pos="9356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37675">
        <w:rPr>
          <w:rFonts w:ascii="Times New Roman" w:hAnsi="Times New Roman" w:cs="Times New Roman"/>
          <w:b/>
          <w:bCs/>
          <w:color w:val="000000"/>
        </w:rPr>
        <w:t xml:space="preserve">         Imię i nazwisko                                      Adres zamieszkania                             PESEL</w:t>
      </w:r>
    </w:p>
    <w:p w14:paraId="659ECEF0" w14:textId="77777777" w:rsidR="00437675" w:rsidRDefault="00437675" w:rsidP="00437675">
      <w:pPr>
        <w:tabs>
          <w:tab w:val="left" w:leader="dot" w:pos="284"/>
          <w:tab w:val="left" w:leader="dot" w:pos="9356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1875BAF6" w14:textId="77777777" w:rsidR="00437675" w:rsidRDefault="00437675" w:rsidP="00437675">
      <w:pPr>
        <w:tabs>
          <w:tab w:val="left" w:leader="dot" w:pos="284"/>
          <w:tab w:val="left" w:leader="dot" w:pos="9356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779226D0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</w:pPr>
      <w:r>
        <w:rPr>
          <w:rFonts w:ascii="Times New Roman" w:hAnsi="Times New Roman" w:cs="Times New Roman"/>
          <w:b/>
          <w:lang w:eastAsia="pl-PL"/>
        </w:rPr>
        <w:t>2</w:t>
      </w:r>
      <w:r>
        <w:rPr>
          <w:rFonts w:ascii="Times New Roman" w:hAnsi="Times New Roman" w:cs="Times New Roman"/>
          <w:lang w:eastAsia="pl-PL"/>
        </w:rPr>
        <w:t>. Adres siedziby:</w:t>
      </w:r>
      <w:r>
        <w:rPr>
          <w:rFonts w:ascii="Times New Roman" w:hAnsi="Times New Roman" w:cs="Times New Roman"/>
          <w:lang w:eastAsia="pl-PL"/>
        </w:rPr>
        <w:tab/>
        <w:t>…</w:t>
      </w:r>
    </w:p>
    <w:p w14:paraId="3CE7E349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3</w:t>
      </w:r>
      <w:r>
        <w:rPr>
          <w:rFonts w:ascii="Times New Roman" w:hAnsi="Times New Roman" w:cs="Times New Roman"/>
          <w:lang w:eastAsia="pl-PL"/>
        </w:rPr>
        <w:t>. Miejsce prowadzenia działalności:</w:t>
      </w:r>
      <w:r>
        <w:rPr>
          <w:rFonts w:ascii="Times New Roman" w:hAnsi="Times New Roman" w:cs="Times New Roman"/>
          <w:lang w:eastAsia="pl-PL"/>
        </w:rPr>
        <w:tab/>
        <w:t>…</w:t>
      </w:r>
    </w:p>
    <w:p w14:paraId="27074CC0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</w:pPr>
      <w:r w:rsidRPr="0041384B">
        <w:rPr>
          <w:rFonts w:ascii="Times New Roman" w:hAnsi="Times New Roman" w:cs="Times New Roman"/>
          <w:b/>
          <w:bCs/>
          <w:lang w:eastAsia="pl-PL"/>
        </w:rPr>
        <w:t>4</w:t>
      </w:r>
      <w:r>
        <w:rPr>
          <w:rFonts w:ascii="Times New Roman" w:hAnsi="Times New Roman" w:cs="Times New Roman"/>
          <w:lang w:eastAsia="pl-PL"/>
        </w:rPr>
        <w:t>. Adres do korespondencji:……………………………………………………………………………………</w:t>
      </w:r>
    </w:p>
    <w:p w14:paraId="5E18246F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</w:pPr>
      <w:r>
        <w:rPr>
          <w:rFonts w:ascii="Times New Roman" w:hAnsi="Times New Roman" w:cs="Times New Roman"/>
          <w:b/>
          <w:lang w:eastAsia="pl-PL"/>
        </w:rPr>
        <w:t>5</w:t>
      </w:r>
      <w:r>
        <w:rPr>
          <w:rFonts w:ascii="Times New Roman" w:hAnsi="Times New Roman" w:cs="Times New Roman"/>
          <w:lang w:eastAsia="pl-PL"/>
        </w:rPr>
        <w:t>. NIP</w:t>
      </w:r>
      <w:r>
        <w:rPr>
          <w:rFonts w:ascii="Times New Roman" w:hAnsi="Times New Roman" w:cs="Times New Roman"/>
          <w:lang w:eastAsia="pl-PL"/>
        </w:rPr>
        <w:tab/>
        <w:t>…</w:t>
      </w:r>
    </w:p>
    <w:p w14:paraId="5F3AA97D" w14:textId="77777777" w:rsidR="007B2B41" w:rsidRDefault="007B2B41" w:rsidP="007B2B41">
      <w:pPr>
        <w:spacing w:after="0"/>
        <w:jc w:val="both"/>
      </w:pPr>
      <w:r>
        <w:rPr>
          <w:rFonts w:ascii="Times New Roman" w:hAnsi="Times New Roman" w:cs="Times New Roman"/>
          <w:b/>
          <w:lang w:eastAsia="pl-PL"/>
        </w:rPr>
        <w:t>6</w:t>
      </w:r>
      <w:r>
        <w:rPr>
          <w:rFonts w:ascii="Times New Roman" w:hAnsi="Times New Roman" w:cs="Times New Roman"/>
          <w:lang w:eastAsia="pl-PL"/>
        </w:rPr>
        <w:t>. REGON……………………………………………………………………………………………………...</w:t>
      </w:r>
    </w:p>
    <w:p w14:paraId="68850137" w14:textId="77777777" w:rsidR="007B2B41" w:rsidRDefault="007B2B41" w:rsidP="007B2B41">
      <w:pPr>
        <w:spacing w:after="0"/>
        <w:jc w:val="both"/>
        <w:rPr>
          <w:rFonts w:ascii="Times New Roman" w:hAnsi="Times New Roman" w:cs="Times New Roman"/>
          <w:lang w:eastAsia="pl-PL"/>
        </w:rPr>
      </w:pPr>
    </w:p>
    <w:p w14:paraId="518C8EE5" w14:textId="77777777" w:rsidR="007B2B41" w:rsidRDefault="007B2B41" w:rsidP="007B2B41">
      <w:pPr>
        <w:spacing w:after="0"/>
        <w:jc w:val="both"/>
      </w:pPr>
      <w:r>
        <w:rPr>
          <w:rFonts w:ascii="Times New Roman" w:hAnsi="Times New Roman" w:cs="Times New Roman"/>
          <w:sz w:val="18"/>
          <w:szCs w:val="18"/>
          <w:lang w:eastAsia="pl-PL"/>
        </w:rPr>
        <w:t xml:space="preserve">* </w:t>
      </w:r>
      <w:r>
        <w:rPr>
          <w:rFonts w:ascii="Times New Roman" w:hAnsi="Times New Roman" w:cs="Times New Roman"/>
          <w:b/>
          <w:sz w:val="18"/>
          <w:szCs w:val="18"/>
          <w:lang w:eastAsia="pl-PL"/>
        </w:rPr>
        <w:t>Pracodawca</w:t>
      </w:r>
      <w:r>
        <w:rPr>
          <w:rFonts w:ascii="Times New Roman" w:hAnsi="Times New Roman" w:cs="Times New Roman"/>
          <w:sz w:val="18"/>
          <w:szCs w:val="18"/>
          <w:lang w:eastAsia="pl-PL"/>
        </w:rPr>
        <w:t xml:space="preserve"> to jednostka organizacyjna, chociażby nie posiadała osobowości prawnej, a także osoba fizyczna, jeżeli zatrudnia co najmniej jednego pracownika</w:t>
      </w:r>
      <w:r w:rsidR="00EE2563">
        <w:rPr>
          <w:rFonts w:ascii="Times New Roman" w:hAnsi="Times New Roman" w:cs="Times New Roman"/>
          <w:sz w:val="18"/>
          <w:szCs w:val="18"/>
          <w:lang w:eastAsia="pl-PL"/>
        </w:rPr>
        <w:t xml:space="preserve">. Poprzez zatrudnienie należy rozumieć </w:t>
      </w:r>
      <w:r w:rsidR="00EE2563" w:rsidRPr="00EE2563">
        <w:rPr>
          <w:rFonts w:ascii="Times New Roman" w:hAnsi="Times New Roman" w:cs="Times New Roman"/>
          <w:sz w:val="18"/>
          <w:szCs w:val="18"/>
        </w:rPr>
        <w:t>wykonywanie pracy na podstawie stosunku pracy, stosunku służbowego oraz umowy o pracę nakładczą;</w:t>
      </w:r>
      <w:r w:rsidR="00EE2563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eastAsia="pl-PL"/>
        </w:rPr>
        <w:t xml:space="preserve"> (zgodnie z ustawą o promocji zatrudnienia i instytucjach rynku pracy z dnia </w:t>
      </w:r>
      <w:r>
        <w:rPr>
          <w:rFonts w:ascii="Times New Roman" w:hAnsi="Times New Roman" w:cs="Times New Roman"/>
          <w:sz w:val="18"/>
          <w:szCs w:val="18"/>
        </w:rPr>
        <w:t>z dnia 20 kwietnia 2004r.)</w:t>
      </w:r>
    </w:p>
    <w:p w14:paraId="1852C0F5" w14:textId="77777777" w:rsidR="007B2B41" w:rsidRDefault="007B2B41" w:rsidP="007B2B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39C141B5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</w:pPr>
      <w:r>
        <w:rPr>
          <w:rFonts w:ascii="Times New Roman" w:hAnsi="Times New Roman" w:cs="Times New Roman"/>
          <w:b/>
          <w:lang w:eastAsia="pl-PL"/>
        </w:rPr>
        <w:t>7</w:t>
      </w:r>
      <w:r>
        <w:rPr>
          <w:rFonts w:ascii="Times New Roman" w:hAnsi="Times New Roman" w:cs="Times New Roman"/>
          <w:lang w:eastAsia="pl-PL"/>
        </w:rPr>
        <w:t>. Przeważająca działalność gospodarcza kod -  PKD………………………………………………………….</w:t>
      </w:r>
    </w:p>
    <w:p w14:paraId="46029A44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</w:pPr>
      <w:r>
        <w:rPr>
          <w:rFonts w:ascii="Times New Roman" w:hAnsi="Times New Roman" w:cs="Times New Roman"/>
          <w:b/>
          <w:lang w:eastAsia="pl-PL"/>
        </w:rPr>
        <w:t>8.</w:t>
      </w:r>
      <w:r>
        <w:rPr>
          <w:rFonts w:ascii="Times New Roman" w:hAnsi="Times New Roman" w:cs="Times New Roman"/>
          <w:lang w:eastAsia="pl-PL"/>
        </w:rPr>
        <w:t xml:space="preserve"> Data rozpoczęcia działalności:……………………………………………………………………………….</w:t>
      </w:r>
    </w:p>
    <w:p w14:paraId="6CE4F08D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</w:pPr>
      <w:r>
        <w:rPr>
          <w:rFonts w:ascii="Times New Roman" w:hAnsi="Times New Roman" w:cs="Times New Roman"/>
          <w:b/>
          <w:lang w:eastAsia="pl-PL"/>
        </w:rPr>
        <w:t>9</w:t>
      </w:r>
      <w:r>
        <w:rPr>
          <w:rFonts w:ascii="Times New Roman" w:hAnsi="Times New Roman" w:cs="Times New Roman"/>
          <w:lang w:eastAsia="pl-PL"/>
        </w:rPr>
        <w:t>. Imię i nazwisko osoby wskazanej przez pracodawcę do kontaktów z PUP:…………………………………</w:t>
      </w:r>
    </w:p>
    <w:p w14:paraId="25ED46DD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>
        <w:rPr>
          <w:rFonts w:ascii="Times New Roman" w:hAnsi="Times New Roman" w:cs="Times New Roman"/>
          <w:lang w:eastAsia="pl-PL"/>
        </w:rPr>
        <w:t>Nr telefonu…………………………………………….mail……………………………………………........</w:t>
      </w:r>
    </w:p>
    <w:p w14:paraId="1AC446A8" w14:textId="77777777" w:rsidR="00531F1D" w:rsidRPr="00531F1D" w:rsidRDefault="007B2B41" w:rsidP="007B2B41">
      <w:p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b/>
          <w:lang w:eastAsia="pl-PL"/>
        </w:rPr>
        <w:t>10</w:t>
      </w:r>
      <w:r>
        <w:rPr>
          <w:rFonts w:ascii="Times New Roman" w:hAnsi="Times New Roman" w:cs="Times New Roman"/>
          <w:lang w:eastAsia="pl-PL"/>
        </w:rPr>
        <w:t xml:space="preserve">. </w:t>
      </w:r>
      <w:proofErr w:type="spellStart"/>
      <w:r>
        <w:rPr>
          <w:rFonts w:ascii="Times New Roman" w:hAnsi="Times New Roman" w:cs="Times New Roman"/>
          <w:lang w:val="de-DE"/>
        </w:rPr>
        <w:t>Nazwa</w:t>
      </w:r>
      <w:proofErr w:type="spellEnd"/>
      <w:r>
        <w:rPr>
          <w:rFonts w:ascii="Times New Roman" w:hAnsi="Times New Roman" w:cs="Times New Roman"/>
          <w:lang w:val="de-DE"/>
        </w:rPr>
        <w:t xml:space="preserve"> i </w:t>
      </w:r>
      <w:proofErr w:type="spellStart"/>
      <w:r>
        <w:rPr>
          <w:rFonts w:ascii="Times New Roman" w:hAnsi="Times New Roman" w:cs="Times New Roman"/>
          <w:lang w:val="de-DE"/>
        </w:rPr>
        <w:t>adres</w:t>
      </w:r>
      <w:proofErr w:type="spellEnd"/>
      <w:r>
        <w:rPr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lang w:val="de-DE"/>
        </w:rPr>
        <w:t>banku</w:t>
      </w:r>
      <w:proofErr w:type="spellEnd"/>
      <w:r>
        <w:rPr>
          <w:rFonts w:ascii="Times New Roman" w:hAnsi="Times New Roman" w:cs="Times New Roman"/>
          <w:lang w:val="de-DE"/>
        </w:rPr>
        <w:t>: ……………………………………………………………………………………….</w:t>
      </w:r>
    </w:p>
    <w:p w14:paraId="76D7619C" w14:textId="77777777" w:rsidR="00531F1D" w:rsidRPr="007B5ACE" w:rsidRDefault="007B2B41" w:rsidP="007B2B41">
      <w:pPr>
        <w:tabs>
          <w:tab w:val="left" w:pos="284"/>
          <w:tab w:val="left" w:leader="dot" w:pos="9356"/>
        </w:tabs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 xml:space="preserve">    </w:t>
      </w:r>
      <w:proofErr w:type="spellStart"/>
      <w:r>
        <w:rPr>
          <w:rFonts w:ascii="Times New Roman" w:hAnsi="Times New Roman" w:cs="Times New Roman"/>
          <w:lang w:val="de-DE"/>
        </w:rPr>
        <w:t>Nr</w:t>
      </w:r>
      <w:proofErr w:type="spellEnd"/>
      <w:r>
        <w:rPr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lang w:val="de-DE"/>
        </w:rPr>
        <w:t>konta</w:t>
      </w:r>
      <w:proofErr w:type="spellEnd"/>
      <w:r>
        <w:rPr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lang w:val="de-DE"/>
        </w:rPr>
        <w:t>bankowego</w:t>
      </w:r>
      <w:proofErr w:type="spellEnd"/>
      <w:r>
        <w:rPr>
          <w:rFonts w:ascii="Times New Roman" w:hAnsi="Times New Roman" w:cs="Times New Roman"/>
          <w:lang w:val="de-DE"/>
        </w:rPr>
        <w:t>:</w:t>
      </w:r>
    </w:p>
    <w:p w14:paraId="3FC8A1EC" w14:textId="76FED7FF" w:rsidR="007B2B41" w:rsidRDefault="00342FD5" w:rsidP="007B2B41">
      <w:pPr>
        <w:tabs>
          <w:tab w:val="left" w:pos="284"/>
          <w:tab w:val="left" w:leader="dot" w:pos="9356"/>
        </w:tabs>
        <w:spacing w:after="0" w:line="360" w:lineRule="auto"/>
        <w:rPr>
          <w:rFonts w:ascii="Times New Roman" w:hAnsi="Times New Roman" w:cs="Times New Roman"/>
          <w:lang w:val="de-DE" w:eastAsia="pl-P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1584" behindDoc="0" locked="0" layoutInCell="1" allowOverlap="1" wp14:anchorId="35D6C81A" wp14:editId="5D43396C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389255" cy="219075"/>
                <wp:effectExtent l="5715" t="6985" r="5080" b="12065"/>
                <wp:wrapNone/>
                <wp:docPr id="1704866407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255" cy="219075"/>
                          <a:chOff x="0" y="70"/>
                          <a:chExt cx="613" cy="345"/>
                        </a:xfrm>
                      </wpg:grpSpPr>
                      <wps:wsp>
                        <wps:cNvPr id="1919691799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5337529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314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B710AD" id="Group 83" o:spid="_x0000_s1026" style="position:absolute;margin-left:0;margin-top:3.5pt;width:30.65pt;height:17.25pt;z-index:251651584;mso-wrap-distance-left:0;mso-wrap-distance-right:0" coordorigin=",70" coordsize="613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">
                <v:rect id="Rectangle 84" o:spid="_x0000_s1027" style="position:absolute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" strokeweight=".26mm"/>
                <v:rect id="Rectangle 85" o:spid="_x0000_s1028" style="position:absolute;left:314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" strokeweight=".26m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2608" behindDoc="0" locked="0" layoutInCell="1" allowOverlap="1" wp14:anchorId="0BC75DD9" wp14:editId="390FE1BD">
                <wp:simplePos x="0" y="0"/>
                <wp:positionH relativeFrom="column">
                  <wp:posOffset>571500</wp:posOffset>
                </wp:positionH>
                <wp:positionV relativeFrom="paragraph">
                  <wp:posOffset>44450</wp:posOffset>
                </wp:positionV>
                <wp:extent cx="788670" cy="219075"/>
                <wp:effectExtent l="5715" t="6985" r="5715" b="12065"/>
                <wp:wrapNone/>
                <wp:docPr id="899245791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670" cy="219075"/>
                          <a:chOff x="900" y="70"/>
                          <a:chExt cx="1242" cy="345"/>
                        </a:xfrm>
                      </wpg:grpSpPr>
                      <wps:wsp>
                        <wps:cNvPr id="1503381120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900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2858454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214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46415130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529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9955601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843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F31DA" id="Group 86" o:spid="_x0000_s1026" style="position:absolute;margin-left:45pt;margin-top:3.5pt;width:62.1pt;height:17.25pt;z-index:251652608;mso-wrap-distance-left:0;mso-wrap-distance-right:0" coordorigin="900,70" coordsize="1242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">
                <v:rect id="Rectangle 87" o:spid="_x0000_s1027" style="position:absolute;left:900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" strokeweight=".26mm"/>
                <v:rect id="Rectangle 88" o:spid="_x0000_s1028" style="position:absolute;left:1214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" strokeweight=".26mm"/>
                <v:rect id="Rectangle 89" o:spid="_x0000_s1029" style="position:absolute;left:1529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" strokeweight=".26mm"/>
                <v:rect id="Rectangle 90" o:spid="_x0000_s1030" style="position:absolute;left:1843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" strokeweight=".26m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7A67FD7C" wp14:editId="52A48FDE">
                <wp:simplePos x="0" y="0"/>
                <wp:positionH relativeFrom="column">
                  <wp:posOffset>1485900</wp:posOffset>
                </wp:positionH>
                <wp:positionV relativeFrom="paragraph">
                  <wp:posOffset>44450</wp:posOffset>
                </wp:positionV>
                <wp:extent cx="788670" cy="219075"/>
                <wp:effectExtent l="5715" t="6985" r="5715" b="12065"/>
                <wp:wrapNone/>
                <wp:docPr id="844618945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670" cy="219075"/>
                          <a:chOff x="2340" y="70"/>
                          <a:chExt cx="1242" cy="345"/>
                        </a:xfrm>
                      </wpg:grpSpPr>
                      <wps:wsp>
                        <wps:cNvPr id="987240865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2340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213486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2654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9682175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2969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0432292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3283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C3ADE4" id="Group 91" o:spid="_x0000_s1026" style="position:absolute;margin-left:117pt;margin-top:3.5pt;width:62.1pt;height:17.25pt;z-index:251653632;mso-wrap-distance-left:0;mso-wrap-distance-right:0" coordorigin="2340,70" coordsize="1242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">
                <v:rect id="Rectangle 92" o:spid="_x0000_s1027" style="position:absolute;left:2340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" strokeweight=".26mm"/>
                <v:rect id="Rectangle 93" o:spid="_x0000_s1028" style="position:absolute;left:2654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" strokeweight=".26mm"/>
                <v:rect id="Rectangle 94" o:spid="_x0000_s1029" style="position:absolute;left:2969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" strokeweight=".26mm"/>
                <v:rect id="Rectangle 95" o:spid="_x0000_s1030" style="position:absolute;left:3283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" strokeweight=".26m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02746BF9" wp14:editId="3E99C2F8">
                <wp:simplePos x="0" y="0"/>
                <wp:positionH relativeFrom="column">
                  <wp:posOffset>2400300</wp:posOffset>
                </wp:positionH>
                <wp:positionV relativeFrom="paragraph">
                  <wp:posOffset>44450</wp:posOffset>
                </wp:positionV>
                <wp:extent cx="788670" cy="219075"/>
                <wp:effectExtent l="5715" t="6985" r="5715" b="12065"/>
                <wp:wrapNone/>
                <wp:docPr id="678030490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670" cy="219075"/>
                          <a:chOff x="3780" y="70"/>
                          <a:chExt cx="1242" cy="345"/>
                        </a:xfrm>
                      </wpg:grpSpPr>
                      <wps:wsp>
                        <wps:cNvPr id="891029275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3780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79173516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4094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87162806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4409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25340022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4723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39D89" id="Group 96" o:spid="_x0000_s1026" style="position:absolute;margin-left:189pt;margin-top:3.5pt;width:62.1pt;height:17.25pt;z-index:251654656;mso-wrap-distance-left:0;mso-wrap-distance-right:0" coordorigin="3780,70" coordsize="1242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">
                <v:rect id="Rectangle 97" o:spid="_x0000_s1027" style="position:absolute;left:3780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" strokeweight=".26mm"/>
                <v:rect id="Rectangle 98" o:spid="_x0000_s1028" style="position:absolute;left:4094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" strokeweight=".26mm"/>
                <v:rect id="Rectangle 99" o:spid="_x0000_s1029" style="position:absolute;left:4409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" strokeweight=".26mm"/>
                <v:rect id="Rectangle 100" o:spid="_x0000_s1030" style="position:absolute;left:4723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" strokeweight=".26m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5680" behindDoc="0" locked="0" layoutInCell="1" allowOverlap="1" wp14:anchorId="475ECE8D" wp14:editId="5198C356">
                <wp:simplePos x="0" y="0"/>
                <wp:positionH relativeFrom="column">
                  <wp:posOffset>3314700</wp:posOffset>
                </wp:positionH>
                <wp:positionV relativeFrom="paragraph">
                  <wp:posOffset>44450</wp:posOffset>
                </wp:positionV>
                <wp:extent cx="788670" cy="219075"/>
                <wp:effectExtent l="5715" t="6985" r="5715" b="12065"/>
                <wp:wrapNone/>
                <wp:docPr id="1695777545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670" cy="219075"/>
                          <a:chOff x="5220" y="70"/>
                          <a:chExt cx="1242" cy="345"/>
                        </a:xfrm>
                      </wpg:grpSpPr>
                      <wps:wsp>
                        <wps:cNvPr id="253200720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5220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88440488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5534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0122516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5849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7539163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6163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40FE0" id="Group 101" o:spid="_x0000_s1026" style="position:absolute;margin-left:261pt;margin-top:3.5pt;width:62.1pt;height:17.25pt;z-index:251655680;mso-wrap-distance-left:0;mso-wrap-distance-right:0" coordorigin="5220,70" coordsize="1242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">
                <v:rect id="Rectangle 102" o:spid="_x0000_s1027" style="position:absolute;left:5220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" strokeweight=".26mm"/>
                <v:rect id="Rectangle 103" o:spid="_x0000_s1028" style="position:absolute;left:5534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" strokeweight=".26mm"/>
                <v:rect id="Rectangle 104" o:spid="_x0000_s1029" style="position:absolute;left:5849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" strokeweight=".26mm"/>
                <v:rect id="Rectangle 105" o:spid="_x0000_s1030" style="position:absolute;left:6163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" strokeweight=".26m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6704" behindDoc="0" locked="0" layoutInCell="1" allowOverlap="1" wp14:anchorId="1B26DFAD" wp14:editId="68B4391E">
                <wp:simplePos x="0" y="0"/>
                <wp:positionH relativeFrom="column">
                  <wp:posOffset>4229100</wp:posOffset>
                </wp:positionH>
                <wp:positionV relativeFrom="paragraph">
                  <wp:posOffset>44450</wp:posOffset>
                </wp:positionV>
                <wp:extent cx="788670" cy="219075"/>
                <wp:effectExtent l="5715" t="6985" r="5715" b="12065"/>
                <wp:wrapNone/>
                <wp:docPr id="19192634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670" cy="219075"/>
                          <a:chOff x="6660" y="70"/>
                          <a:chExt cx="1242" cy="345"/>
                        </a:xfrm>
                      </wpg:grpSpPr>
                      <wps:wsp>
                        <wps:cNvPr id="764217902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6660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8657192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6974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409193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7289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2354111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7603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4BBC3" id="Group 106" o:spid="_x0000_s1026" style="position:absolute;margin-left:333pt;margin-top:3.5pt;width:62.1pt;height:17.25pt;z-index:251656704;mso-wrap-distance-left:0;mso-wrap-distance-right:0" coordorigin="6660,70" coordsize="1242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">
                <v:rect id="Rectangle 107" o:spid="_x0000_s1027" style="position:absolute;left:6660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" strokeweight=".26mm"/>
                <v:rect id="Rectangle 108" o:spid="_x0000_s1028" style="position:absolute;left:6974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" strokeweight=".26mm"/>
                <v:rect id="Rectangle 109" o:spid="_x0000_s1029" style="position:absolute;left:7289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" strokeweight=".26mm"/>
                <v:rect id="Rectangle 110" o:spid="_x0000_s1030" style="position:absolute;left:7603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" strokeweight=".26m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7728" behindDoc="0" locked="0" layoutInCell="1" allowOverlap="1" wp14:anchorId="3D5FC245" wp14:editId="74ACE8F5">
                <wp:simplePos x="0" y="0"/>
                <wp:positionH relativeFrom="column">
                  <wp:posOffset>5143500</wp:posOffset>
                </wp:positionH>
                <wp:positionV relativeFrom="paragraph">
                  <wp:posOffset>44450</wp:posOffset>
                </wp:positionV>
                <wp:extent cx="788670" cy="219075"/>
                <wp:effectExtent l="5715" t="6985" r="5715" b="12065"/>
                <wp:wrapNone/>
                <wp:docPr id="382948932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670" cy="219075"/>
                          <a:chOff x="8100" y="70"/>
                          <a:chExt cx="1242" cy="345"/>
                        </a:xfrm>
                      </wpg:grpSpPr>
                      <wps:wsp>
                        <wps:cNvPr id="25030621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8100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1597385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8414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8520386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8729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1729097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9043" y="70"/>
                            <a:ext cx="298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6F8D7D" id="Group 111" o:spid="_x0000_s1026" style="position:absolute;margin-left:405pt;margin-top:3.5pt;width:62.1pt;height:17.25pt;z-index:251657728;mso-wrap-distance-left:0;mso-wrap-distance-right:0" coordorigin="8100,70" coordsize="1242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">
                <v:rect id="Rectangle 112" o:spid="_x0000_s1027" style="position:absolute;left:8100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" strokeweight=".26mm"/>
                <v:rect id="Rectangle 113" o:spid="_x0000_s1028" style="position:absolute;left:8414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" strokeweight=".26mm"/>
                <v:rect id="Rectangle 114" o:spid="_x0000_s1029" style="position:absolute;left:8729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" strokeweight=".26mm"/>
                <v:rect id="Rectangle 115" o:spid="_x0000_s1030" style="position:absolute;left:9043;top:70;width:298;height:3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" strokeweight=".26mm"/>
              </v:group>
            </w:pict>
          </mc:Fallback>
        </mc:AlternateContent>
      </w:r>
    </w:p>
    <w:p w14:paraId="0EF8A524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  <w:rPr>
          <w:rFonts w:ascii="Times New Roman" w:hAnsi="Times New Roman" w:cs="Times New Roman"/>
          <w:lang w:val="de-DE" w:eastAsia="pl-PL"/>
        </w:rPr>
      </w:pPr>
    </w:p>
    <w:p w14:paraId="73E417B6" w14:textId="77777777" w:rsidR="00816191" w:rsidRDefault="007B2B41" w:rsidP="00816191">
      <w:pPr>
        <w:tabs>
          <w:tab w:val="left" w:pos="284"/>
          <w:tab w:val="left" w:leader="dot" w:pos="9356"/>
        </w:tabs>
        <w:spacing w:line="240" w:lineRule="auto"/>
        <w:rPr>
          <w:rFonts w:ascii="Times New Roman" w:hAnsi="Times New Roman" w:cs="Times New Roman"/>
          <w:b/>
          <w:lang w:eastAsia="pl-PL"/>
        </w:rPr>
      </w:pPr>
      <w:r w:rsidRPr="00816191">
        <w:rPr>
          <w:rFonts w:ascii="Times New Roman" w:hAnsi="Times New Roman" w:cs="Times New Roman"/>
          <w:b/>
          <w:u w:val="single"/>
          <w:lang w:eastAsia="pl-PL"/>
        </w:rPr>
        <w:t>Podane powyżej konto</w:t>
      </w:r>
      <w:r>
        <w:rPr>
          <w:rFonts w:ascii="Times New Roman" w:hAnsi="Times New Roman" w:cs="Times New Roman"/>
          <w:b/>
          <w:lang w:eastAsia="pl-PL"/>
        </w:rPr>
        <w:t xml:space="preserve"> </w:t>
      </w:r>
      <w:r w:rsidR="000B6216">
        <w:rPr>
          <w:rFonts w:ascii="Times New Roman" w:hAnsi="Times New Roman" w:cs="Times New Roman"/>
          <w:b/>
          <w:lang w:eastAsia="pl-PL"/>
        </w:rPr>
        <w:t>(należy zaznaczyć właściwe)</w:t>
      </w:r>
      <w:r w:rsidR="00816191">
        <w:rPr>
          <w:rFonts w:ascii="Times New Roman" w:hAnsi="Times New Roman" w:cs="Times New Roman"/>
          <w:b/>
          <w:lang w:eastAsia="pl-PL"/>
        </w:rPr>
        <w:t>:</w:t>
      </w:r>
    </w:p>
    <w:p w14:paraId="106EA5D2" w14:textId="2924E12E" w:rsidR="00816191" w:rsidRDefault="007B2B41" w:rsidP="00816191">
      <w:pPr>
        <w:tabs>
          <w:tab w:val="left" w:pos="284"/>
          <w:tab w:val="left" w:leader="dot" w:pos="9356"/>
        </w:tabs>
        <w:spacing w:line="240" w:lineRule="auto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jest</w:t>
      </w:r>
      <w:r w:rsidR="00816191" w:rsidRPr="00816191">
        <w:rPr>
          <w:rFonts w:ascii="Times New Roman" w:hAnsi="Times New Roman" w:cs="Times New Roman"/>
          <w:b/>
          <w:lang w:eastAsia="pl-PL"/>
        </w:rPr>
        <w:t xml:space="preserve"> </w:t>
      </w:r>
      <w:r w:rsidR="00816191">
        <w:rPr>
          <w:rFonts w:ascii="Times New Roman" w:hAnsi="Times New Roman" w:cs="Times New Roman"/>
          <w:b/>
          <w:lang w:eastAsia="pl-PL"/>
        </w:rPr>
        <w:t xml:space="preserve">oprocentowane             </w:t>
      </w:r>
      <w:sdt>
        <w:sdtPr>
          <w:rPr>
            <w:rFonts w:ascii="Times New Roman" w:hAnsi="Times New Roman" w:cs="Times New Roman"/>
            <w:b/>
            <w:lang w:eastAsia="pl-PL"/>
          </w:rPr>
          <w:id w:val="-548530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60D">
            <w:rPr>
              <w:rFonts w:ascii="MS Gothic" w:eastAsia="MS Gothic" w:hAnsi="MS Gothic" w:cs="Times New Roman" w:hint="eastAsia"/>
              <w:b/>
              <w:lang w:eastAsia="pl-PL"/>
            </w:rPr>
            <w:t>☐</w:t>
          </w:r>
        </w:sdtContent>
      </w:sdt>
      <w:r w:rsidR="00816191">
        <w:rPr>
          <w:rFonts w:ascii="Times New Roman" w:hAnsi="Times New Roman" w:cs="Times New Roman"/>
          <w:b/>
          <w:lang w:eastAsia="pl-PL"/>
        </w:rPr>
        <w:t xml:space="preserve">  </w:t>
      </w:r>
    </w:p>
    <w:p w14:paraId="7FDC10C6" w14:textId="4B2C448D" w:rsidR="007B2B41" w:rsidRDefault="007B2B41" w:rsidP="007B2B41">
      <w:pPr>
        <w:tabs>
          <w:tab w:val="left" w:pos="284"/>
          <w:tab w:val="left" w:leader="dot" w:pos="9356"/>
        </w:tabs>
        <w:spacing w:after="0" w:line="240" w:lineRule="auto"/>
      </w:pPr>
      <w:r>
        <w:rPr>
          <w:rFonts w:ascii="Times New Roman" w:hAnsi="Times New Roman" w:cs="Times New Roman"/>
          <w:b/>
          <w:lang w:eastAsia="pl-PL"/>
        </w:rPr>
        <w:t xml:space="preserve">nie jest </w:t>
      </w:r>
      <w:r w:rsidR="00816191">
        <w:rPr>
          <w:rFonts w:ascii="Times New Roman" w:hAnsi="Times New Roman" w:cs="Times New Roman"/>
          <w:b/>
          <w:lang w:eastAsia="pl-PL"/>
        </w:rPr>
        <w:t xml:space="preserve">oprocentowane   </w:t>
      </w:r>
      <w:r w:rsidR="00572E18">
        <w:rPr>
          <w:rFonts w:ascii="Times New Roman" w:hAnsi="Times New Roman" w:cs="Times New Roman"/>
          <w:b/>
          <w:lang w:eastAsia="pl-PL"/>
        </w:rPr>
        <w:t xml:space="preserve">  </w:t>
      </w:r>
      <w:r w:rsidR="00816191">
        <w:rPr>
          <w:rFonts w:ascii="Times New Roman" w:hAnsi="Times New Roman" w:cs="Times New Roman"/>
          <w:b/>
          <w:lang w:eastAsia="pl-PL"/>
        </w:rPr>
        <w:t xml:space="preserve">  </w:t>
      </w:r>
      <w:sdt>
        <w:sdtPr>
          <w:rPr>
            <w:rFonts w:ascii="Times New Roman" w:hAnsi="Times New Roman" w:cs="Times New Roman"/>
            <w:b/>
            <w:lang w:eastAsia="pl-PL"/>
          </w:rPr>
          <w:id w:val="1896554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B65">
            <w:rPr>
              <w:rFonts w:ascii="MS Gothic" w:eastAsia="MS Gothic" w:hAnsi="MS Gothic" w:cs="Times New Roman" w:hint="eastAsia"/>
              <w:b/>
              <w:lang w:eastAsia="pl-PL"/>
            </w:rPr>
            <w:t>☐</w:t>
          </w:r>
        </w:sdtContent>
      </w:sdt>
      <w:r w:rsidR="00816191">
        <w:rPr>
          <w:rFonts w:ascii="Times New Roman" w:hAnsi="Times New Roman" w:cs="Times New Roman"/>
          <w:b/>
          <w:lang w:eastAsia="pl-PL"/>
        </w:rPr>
        <w:t xml:space="preserve">                        </w:t>
      </w:r>
      <w:r>
        <w:rPr>
          <w:rFonts w:ascii="Times New Roman" w:hAnsi="Times New Roman" w:cs="Times New Roman"/>
          <w:b/>
          <w:lang w:eastAsia="pl-PL"/>
        </w:rPr>
        <w:t xml:space="preserve"> </w:t>
      </w:r>
    </w:p>
    <w:p w14:paraId="387C7191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191DA869" w14:textId="03B1DF40" w:rsidR="007B2B41" w:rsidRDefault="007B2B41" w:rsidP="007B2B41">
      <w:pPr>
        <w:pStyle w:val="NormalnyWeb"/>
        <w:spacing w:before="0" w:after="0"/>
        <w:jc w:val="both"/>
        <w:rPr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W przypadku oprocentowania rachunku bankowego i powstania odsetek od kwoty przekazanych środków KFS, Pracodawca zobowiązany jest </w:t>
      </w:r>
      <w:r>
        <w:rPr>
          <w:b/>
          <w:sz w:val="22"/>
          <w:szCs w:val="22"/>
        </w:rPr>
        <w:t>po zakończeniu ostatniej z form kształcenia ustawicznego,</w:t>
      </w:r>
      <w:r>
        <w:rPr>
          <w:rFonts w:cs="Arial"/>
          <w:b/>
          <w:sz w:val="22"/>
          <w:szCs w:val="22"/>
        </w:rPr>
        <w:t xml:space="preserve"> do do</w:t>
      </w:r>
      <w:r>
        <w:rPr>
          <w:b/>
          <w:sz w:val="22"/>
          <w:szCs w:val="22"/>
        </w:rPr>
        <w:t>konania zwrotu odsetek na rachunek bankowy Powiatowego Urzędu Pracy w Chorzowie</w:t>
      </w:r>
      <w:r w:rsidR="009F1678">
        <w:rPr>
          <w:b/>
          <w:sz w:val="22"/>
          <w:szCs w:val="22"/>
        </w:rPr>
        <w:t>.</w:t>
      </w:r>
    </w:p>
    <w:p w14:paraId="21D28ABB" w14:textId="77777777" w:rsidR="007B2B41" w:rsidRDefault="007B2B41" w:rsidP="007B2B41">
      <w:pPr>
        <w:pStyle w:val="NormalnyWeb"/>
        <w:spacing w:before="0" w:after="0"/>
        <w:jc w:val="both"/>
      </w:pPr>
    </w:p>
    <w:p w14:paraId="2520DF75" w14:textId="77777777" w:rsidR="007B2B41" w:rsidRDefault="007B2B41" w:rsidP="00120D01">
      <w:pPr>
        <w:tabs>
          <w:tab w:val="left" w:pos="284"/>
          <w:tab w:val="left" w:leader="dot" w:pos="9356"/>
        </w:tabs>
        <w:spacing w:after="0" w:line="360" w:lineRule="auto"/>
        <w:jc w:val="both"/>
      </w:pPr>
      <w:r>
        <w:rPr>
          <w:rFonts w:ascii="Times New Roman" w:hAnsi="Times New Roman" w:cs="Times New Roman"/>
          <w:b/>
          <w:lang w:eastAsia="pl-PL"/>
        </w:rPr>
        <w:t>11</w:t>
      </w:r>
      <w:r>
        <w:rPr>
          <w:rFonts w:ascii="Times New Roman" w:hAnsi="Times New Roman" w:cs="Times New Roman"/>
          <w:lang w:eastAsia="pl-PL"/>
        </w:rPr>
        <w:t xml:space="preserve">. Liczba zatrudnionych pracowników: </w:t>
      </w:r>
      <w:r>
        <w:rPr>
          <w:rFonts w:ascii="Times New Roman" w:hAnsi="Times New Roman" w:cs="Times New Roman"/>
          <w:lang w:eastAsia="pl-PL"/>
        </w:rPr>
        <w:tab/>
      </w:r>
    </w:p>
    <w:p w14:paraId="792955D4" w14:textId="26E9C5F7" w:rsidR="007B2B41" w:rsidRDefault="007B2B41" w:rsidP="00120D01">
      <w:pPr>
        <w:tabs>
          <w:tab w:val="left" w:pos="284"/>
          <w:tab w:val="left" w:leader="dot" w:pos="9356"/>
        </w:tabs>
        <w:spacing w:after="0" w:line="360" w:lineRule="auto"/>
        <w:jc w:val="both"/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 xml:space="preserve">. Wielkość przedsiębiorstwa zgodnie z ustawą z dnia 6 marca 2018r. Prawo przedsiębiorców oraz </w:t>
      </w:r>
      <w:r w:rsidR="00120D01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>z załącznikiem I do Rozporządzenia Komisji (UE)  nr 651/2014 z dnia 17 czerwca 2014r. uznającego niektóre rodzaje pomocy za zgodne z rynkiem wewnętrznym w zastosowaniu art. 107 i 108 Traktatu (</w:t>
      </w:r>
      <w:proofErr w:type="spellStart"/>
      <w:r>
        <w:rPr>
          <w:rFonts w:ascii="Times New Roman" w:hAnsi="Times New Roman" w:cs="Times New Roman"/>
        </w:rPr>
        <w:t>Dz.Urz</w:t>
      </w:r>
      <w:proofErr w:type="spellEnd"/>
      <w:r>
        <w:rPr>
          <w:rFonts w:ascii="Times New Roman" w:hAnsi="Times New Roman" w:cs="Times New Roman"/>
        </w:rPr>
        <w:t xml:space="preserve">. UE L 187 z 26.06.2014) – </w:t>
      </w:r>
      <w:bookmarkStart w:id="1" w:name="_Hlk172617077"/>
      <w:r>
        <w:rPr>
          <w:rFonts w:ascii="Times New Roman" w:hAnsi="Times New Roman" w:cs="Times New Roman"/>
        </w:rPr>
        <w:t>zaznaczyć właściwe</w:t>
      </w:r>
      <w:bookmarkEnd w:id="1"/>
      <w:r>
        <w:rPr>
          <w:rFonts w:ascii="Times New Roman" w:hAnsi="Times New Roman" w:cs="Times New Roman"/>
        </w:rPr>
        <w:t>.</w:t>
      </w:r>
      <w:r>
        <w:t xml:space="preserve"> </w:t>
      </w:r>
    </w:p>
    <w:p w14:paraId="41CEAD69" w14:textId="59AA8603" w:rsidR="007B2B41" w:rsidRDefault="00084746" w:rsidP="000E7DAF">
      <w:pPr>
        <w:pStyle w:val="Normalny1"/>
        <w:jc w:val="both"/>
      </w:pPr>
      <w:sdt>
        <w:sdtPr>
          <w:rPr>
            <w:b/>
            <w:bCs/>
            <w:sz w:val="22"/>
            <w:szCs w:val="22"/>
          </w:rPr>
          <w:id w:val="-432125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DAF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0E7DAF">
        <w:t xml:space="preserve"> </w:t>
      </w:r>
      <w:r w:rsidR="007B2B41">
        <w:rPr>
          <w:b/>
          <w:bCs/>
          <w:sz w:val="22"/>
          <w:szCs w:val="22"/>
        </w:rPr>
        <w:t xml:space="preserve">Mikro przedsiębiorstwo </w:t>
      </w:r>
      <w:r w:rsidR="007B2B41">
        <w:t xml:space="preserve">(przedsiębiorstwo, które zatrudnia mniej niż 10 pracowników oraz </w:t>
      </w:r>
      <w:r w:rsidR="007B2B41">
        <w:br/>
        <w:t xml:space="preserve"> jego roczny obrót  nie przekracza 2 milionów euro  i/lub całkowity bilans roczny nie przekracza  2  milionów     euro)</w:t>
      </w:r>
    </w:p>
    <w:p w14:paraId="3B72828D" w14:textId="77777777" w:rsidR="000E7DAF" w:rsidRDefault="007B2B41" w:rsidP="000E7DAF">
      <w:pPr>
        <w:pStyle w:val="Normalny1"/>
        <w:jc w:val="both"/>
      </w:pPr>
      <w:r>
        <w:rPr>
          <w:rFonts w:eastAsia="Times New Roman"/>
          <w:sz w:val="22"/>
          <w:szCs w:val="22"/>
        </w:rPr>
        <w:t xml:space="preserve"> </w:t>
      </w:r>
    </w:p>
    <w:p w14:paraId="07FEFC38" w14:textId="1C735514" w:rsidR="007B2B41" w:rsidRDefault="00084746" w:rsidP="000E7DAF">
      <w:pPr>
        <w:pStyle w:val="Normalny1"/>
        <w:jc w:val="both"/>
      </w:pPr>
      <w:sdt>
        <w:sdtPr>
          <w:rPr>
            <w:b/>
            <w:bCs/>
            <w:sz w:val="22"/>
            <w:szCs w:val="22"/>
          </w:rPr>
          <w:id w:val="-948929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DAF" w:rsidRPr="000E7DAF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0E7DAF">
        <w:t xml:space="preserve">    </w:t>
      </w:r>
      <w:r w:rsidR="007B2B41">
        <w:rPr>
          <w:b/>
          <w:bCs/>
          <w:sz w:val="22"/>
          <w:szCs w:val="22"/>
        </w:rPr>
        <w:t xml:space="preserve">Małe przedsiębiorstwo </w:t>
      </w:r>
      <w:r w:rsidR="007B2B41">
        <w:t>(przedsiębiorstwo, które zatrudnia mniej niż 50 pracowników oraz jego   roczny obrót    nie przekracza 10 milionów euro  i/lub całkowity bilans roczny nie przekracza   10  milionów euro)</w:t>
      </w:r>
    </w:p>
    <w:p w14:paraId="4DC36897" w14:textId="77777777" w:rsidR="000E7DAF" w:rsidRDefault="000E7DAF" w:rsidP="00120D01">
      <w:pPr>
        <w:pStyle w:val="Normalny1"/>
        <w:tabs>
          <w:tab w:val="left" w:pos="0"/>
        </w:tabs>
        <w:jc w:val="both"/>
        <w:rPr>
          <w:rFonts w:eastAsia="Times New Roman"/>
          <w:b/>
          <w:bCs/>
          <w:sz w:val="22"/>
          <w:szCs w:val="22"/>
        </w:rPr>
      </w:pPr>
    </w:p>
    <w:p w14:paraId="21879E0C" w14:textId="2672C81A" w:rsidR="007B2B41" w:rsidRDefault="00084746" w:rsidP="00120D01">
      <w:pPr>
        <w:pStyle w:val="Normalny1"/>
        <w:tabs>
          <w:tab w:val="left" w:pos="0"/>
        </w:tabs>
        <w:jc w:val="both"/>
      </w:pPr>
      <w:sdt>
        <w:sdtPr>
          <w:rPr>
            <w:rFonts w:eastAsia="Times New Roman"/>
            <w:b/>
            <w:bCs/>
            <w:sz w:val="22"/>
            <w:szCs w:val="22"/>
          </w:rPr>
          <w:id w:val="-531798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DAF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0E7DAF">
        <w:rPr>
          <w:rFonts w:eastAsia="Times New Roman"/>
          <w:b/>
          <w:bCs/>
          <w:sz w:val="22"/>
          <w:szCs w:val="22"/>
        </w:rPr>
        <w:t xml:space="preserve">    </w:t>
      </w:r>
      <w:r w:rsidR="007B2B41">
        <w:rPr>
          <w:b/>
          <w:bCs/>
          <w:sz w:val="22"/>
          <w:szCs w:val="22"/>
        </w:rPr>
        <w:t xml:space="preserve">Średnie  przedsiębiorstwo </w:t>
      </w:r>
      <w:r w:rsidR="007B2B41">
        <w:rPr>
          <w:b/>
          <w:bCs/>
        </w:rPr>
        <w:t>(</w:t>
      </w:r>
      <w:r w:rsidR="007B2B41">
        <w:t xml:space="preserve">przedsiębiorstwo, które zatrudnia mniej niż 250 pracowników oraz jego roczny     </w:t>
      </w:r>
    </w:p>
    <w:p w14:paraId="66E6B729" w14:textId="77777777" w:rsidR="000E7DAF" w:rsidRDefault="007B2B41" w:rsidP="000E7DAF">
      <w:pPr>
        <w:pStyle w:val="Normalny1"/>
        <w:jc w:val="both"/>
      </w:pPr>
      <w:r>
        <w:rPr>
          <w:rFonts w:eastAsia="Times New Roman"/>
        </w:rPr>
        <w:t xml:space="preserve">        </w:t>
      </w:r>
      <w:r>
        <w:t>obrót nie przekracza 50 milionów euro  i/lub całkowity bilans roczny nie przekracza  43 milionów euro)</w:t>
      </w:r>
    </w:p>
    <w:p w14:paraId="7798AD52" w14:textId="77777777" w:rsidR="000E7DAF" w:rsidRDefault="000E7DAF" w:rsidP="000E7DAF">
      <w:pPr>
        <w:pStyle w:val="Normalny1"/>
        <w:jc w:val="both"/>
      </w:pPr>
    </w:p>
    <w:p w14:paraId="3A24B0EC" w14:textId="0633A6A7" w:rsidR="00531F1D" w:rsidRPr="000E7DAF" w:rsidRDefault="00084746" w:rsidP="000E7DAF">
      <w:pPr>
        <w:pStyle w:val="Normalny1"/>
        <w:jc w:val="both"/>
      </w:pPr>
      <w:sdt>
        <w:sdtPr>
          <w:rPr>
            <w:b/>
            <w:bCs/>
            <w:sz w:val="22"/>
            <w:szCs w:val="22"/>
          </w:rPr>
          <w:id w:val="-1130934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DAF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0E7DAF">
        <w:t xml:space="preserve">    </w:t>
      </w:r>
      <w:r w:rsidR="007B2B41">
        <w:rPr>
          <w:b/>
          <w:bCs/>
          <w:sz w:val="22"/>
          <w:szCs w:val="22"/>
        </w:rPr>
        <w:t>Inne  przedsiębiorstwo (</w:t>
      </w:r>
      <w:r w:rsidR="007B2B41">
        <w:rPr>
          <w:bCs/>
        </w:rPr>
        <w:t>n</w:t>
      </w:r>
      <w:r w:rsidR="007B2B41">
        <w:t>ie mieszczące się w kategoriach wymienionych powyżej)</w:t>
      </w:r>
      <w:r w:rsidR="007B2B41">
        <w:rPr>
          <w:sz w:val="22"/>
          <w:szCs w:val="22"/>
        </w:rPr>
        <w:t xml:space="preserve"> </w:t>
      </w:r>
    </w:p>
    <w:p w14:paraId="2CA426FA" w14:textId="77777777" w:rsidR="00531F1D" w:rsidRDefault="00531F1D" w:rsidP="00120D01">
      <w:pPr>
        <w:tabs>
          <w:tab w:val="left" w:pos="284"/>
          <w:tab w:val="left" w:leader="dot" w:pos="9356"/>
        </w:tabs>
        <w:spacing w:after="0" w:line="360" w:lineRule="auto"/>
        <w:jc w:val="both"/>
        <w:rPr>
          <w:rFonts w:ascii="Times New Roman" w:eastAsia="Comic Sans MS" w:hAnsi="Times New Roman" w:cs="Times New Roman"/>
        </w:rPr>
      </w:pPr>
    </w:p>
    <w:p w14:paraId="3078051C" w14:textId="77777777" w:rsidR="007B2B41" w:rsidRDefault="007B2B41" w:rsidP="00120D01">
      <w:pPr>
        <w:tabs>
          <w:tab w:val="left" w:pos="284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13</w:t>
      </w:r>
      <w:r>
        <w:rPr>
          <w:rFonts w:ascii="Times New Roman" w:hAnsi="Times New Roman" w:cs="Times New Roman"/>
          <w:lang w:eastAsia="pl-PL"/>
        </w:rPr>
        <w:t xml:space="preserve">. Imię i nazwisko oraz zajmowane stanowisko osób upoważnionych do podpisania umowy (zgodnie z dokumentem rejestrowym lub pełnomocnictwem): </w:t>
      </w:r>
    </w:p>
    <w:p w14:paraId="0768D72C" w14:textId="77777777" w:rsidR="00531F1D" w:rsidRDefault="00531F1D" w:rsidP="007B2B41">
      <w:pPr>
        <w:tabs>
          <w:tab w:val="left" w:pos="284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</w:p>
    <w:p w14:paraId="5C1357D9" w14:textId="77777777" w:rsidR="00531F1D" w:rsidRDefault="00531F1D" w:rsidP="007B2B41">
      <w:pPr>
        <w:tabs>
          <w:tab w:val="left" w:pos="284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</w:p>
    <w:p w14:paraId="6D1E07C1" w14:textId="77777777" w:rsidR="003A2F9A" w:rsidRDefault="003A2F9A" w:rsidP="007B2B41">
      <w:pPr>
        <w:tabs>
          <w:tab w:val="left" w:pos="284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</w:p>
    <w:p w14:paraId="341C74D8" w14:textId="77777777" w:rsidR="003A2F9A" w:rsidRPr="00531F1D" w:rsidRDefault="003A2F9A" w:rsidP="007B2B41">
      <w:pPr>
        <w:tabs>
          <w:tab w:val="left" w:pos="284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</w:p>
    <w:p w14:paraId="42BB5484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240" w:lineRule="auto"/>
      </w:pPr>
      <w:r>
        <w:rPr>
          <w:rFonts w:ascii="Times New Roman" w:hAnsi="Times New Roman" w:cs="Times New Roman"/>
          <w:lang w:eastAsia="pl-PL"/>
        </w:rPr>
        <w:t>……………………….                                                                                       ………………………….</w:t>
      </w:r>
    </w:p>
    <w:p w14:paraId="27A621D3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240" w:lineRule="auto"/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>
        <w:rPr>
          <w:rFonts w:ascii="Times New Roman" w:hAnsi="Times New Roman" w:cs="Times New Roman"/>
          <w:lang w:eastAsia="pl-PL"/>
        </w:rPr>
        <w:t>Imię i Nazwisko                                                                                                          Stanowisko</w:t>
      </w:r>
    </w:p>
    <w:p w14:paraId="2B6C5546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360" w:lineRule="auto"/>
        <w:rPr>
          <w:rFonts w:ascii="Times New Roman" w:hAnsi="Times New Roman" w:cs="Times New Roman"/>
          <w:lang w:eastAsia="pl-PL"/>
        </w:rPr>
      </w:pPr>
    </w:p>
    <w:p w14:paraId="76102C0D" w14:textId="77777777" w:rsidR="00531F1D" w:rsidRDefault="00531F1D" w:rsidP="007B2B41">
      <w:pPr>
        <w:tabs>
          <w:tab w:val="left" w:pos="284"/>
          <w:tab w:val="left" w:leader="dot" w:pos="9356"/>
        </w:tabs>
        <w:spacing w:after="0" w:line="360" w:lineRule="auto"/>
        <w:rPr>
          <w:rFonts w:ascii="Times New Roman" w:hAnsi="Times New Roman" w:cs="Times New Roman"/>
          <w:lang w:eastAsia="pl-PL"/>
        </w:rPr>
      </w:pPr>
    </w:p>
    <w:p w14:paraId="6576F5D1" w14:textId="77777777" w:rsidR="007B2B41" w:rsidRDefault="007B2B41" w:rsidP="007B2B41">
      <w:pPr>
        <w:tabs>
          <w:tab w:val="left" w:pos="284"/>
          <w:tab w:val="left" w:leader="dot" w:pos="9356"/>
        </w:tabs>
        <w:spacing w:after="0" w:line="240" w:lineRule="auto"/>
      </w:pPr>
      <w:r>
        <w:rPr>
          <w:rFonts w:ascii="Times New Roman" w:hAnsi="Times New Roman" w:cs="Times New Roman"/>
          <w:lang w:eastAsia="pl-PL"/>
        </w:rPr>
        <w:t>………………………….                                                                                      ………………………….</w:t>
      </w:r>
    </w:p>
    <w:p w14:paraId="1FC13FF3" w14:textId="639501C7" w:rsidR="007B2B41" w:rsidRDefault="007B2B41" w:rsidP="007B2B41">
      <w:pPr>
        <w:tabs>
          <w:tab w:val="left" w:pos="284"/>
          <w:tab w:val="left" w:leader="dot" w:pos="9356"/>
        </w:tabs>
        <w:spacing w:after="0" w:line="240" w:lineRule="auto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>
        <w:rPr>
          <w:rFonts w:ascii="Times New Roman" w:hAnsi="Times New Roman" w:cs="Times New Roman"/>
          <w:lang w:eastAsia="pl-PL"/>
        </w:rPr>
        <w:t>Imię i Nazwisko                                                                                                          Stanowisk</w:t>
      </w:r>
      <w:r w:rsidR="0088179E">
        <w:rPr>
          <w:rFonts w:ascii="Times New Roman" w:hAnsi="Times New Roman" w:cs="Times New Roman"/>
          <w:lang w:eastAsia="pl-PL"/>
        </w:rPr>
        <w:t>o</w:t>
      </w:r>
    </w:p>
    <w:p w14:paraId="53BF0BC4" w14:textId="77777777" w:rsidR="00B3310D" w:rsidRPr="00B3310D" w:rsidRDefault="00B3310D" w:rsidP="00B3310D"/>
    <w:p w14:paraId="63334AC6" w14:textId="77777777" w:rsidR="00B3310D" w:rsidRPr="00B3310D" w:rsidRDefault="00B3310D" w:rsidP="00B3310D"/>
    <w:p w14:paraId="41C86F56" w14:textId="77777777" w:rsidR="00B3310D" w:rsidRPr="00B3310D" w:rsidRDefault="00B3310D" w:rsidP="00B3310D"/>
    <w:p w14:paraId="4164152D" w14:textId="77777777" w:rsidR="00B3310D" w:rsidRDefault="00B3310D" w:rsidP="00B3310D">
      <w:pPr>
        <w:rPr>
          <w:rFonts w:ascii="Times New Roman" w:hAnsi="Times New Roman" w:cs="Times New Roman"/>
          <w:lang w:eastAsia="pl-PL"/>
        </w:rPr>
      </w:pPr>
    </w:p>
    <w:p w14:paraId="378D3E82" w14:textId="77777777" w:rsidR="00B3310D" w:rsidRDefault="00B3310D" w:rsidP="00B3310D">
      <w:pPr>
        <w:tabs>
          <w:tab w:val="left" w:pos="945"/>
        </w:tabs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ab/>
      </w:r>
    </w:p>
    <w:p w14:paraId="40A3CEED" w14:textId="77777777" w:rsidR="00B3310D" w:rsidRDefault="00B3310D" w:rsidP="00B3310D">
      <w:pPr>
        <w:rPr>
          <w:rFonts w:ascii="Times New Roman" w:hAnsi="Times New Roman" w:cs="Times New Roman"/>
          <w:lang w:eastAsia="pl-PL"/>
        </w:rPr>
      </w:pPr>
    </w:p>
    <w:p w14:paraId="674641CC" w14:textId="77777777" w:rsidR="00B3310D" w:rsidRPr="00B3310D" w:rsidRDefault="00B3310D" w:rsidP="00B3310D">
      <w:pPr>
        <w:sectPr w:rsidR="00B3310D" w:rsidRPr="00B3310D" w:rsidSect="00AB3A2D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077" w:right="1134" w:bottom="1134" w:left="1134" w:header="284" w:footer="284" w:gutter="0"/>
          <w:cols w:space="708"/>
          <w:titlePg/>
          <w:docGrid w:linePitch="360"/>
        </w:sectPr>
      </w:pPr>
    </w:p>
    <w:tbl>
      <w:tblPr>
        <w:tblW w:w="16170" w:type="dxa"/>
        <w:tblInd w:w="-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1047"/>
        <w:gridCol w:w="2201"/>
        <w:gridCol w:w="2642"/>
        <w:gridCol w:w="1502"/>
        <w:gridCol w:w="1726"/>
        <w:gridCol w:w="3082"/>
        <w:gridCol w:w="1174"/>
        <w:gridCol w:w="2300"/>
        <w:gridCol w:w="62"/>
      </w:tblGrid>
      <w:tr w:rsidR="00641D4B" w14:paraId="6FC5E8E6" w14:textId="77777777" w:rsidTr="00CF0FD4">
        <w:trPr>
          <w:trHeight w:val="315"/>
        </w:trPr>
        <w:tc>
          <w:tcPr>
            <w:tcW w:w="420" w:type="dxa"/>
            <w:shd w:val="clear" w:color="auto" w:fill="auto"/>
            <w:vAlign w:val="bottom"/>
          </w:tcPr>
          <w:p w14:paraId="0D5717F0" w14:textId="77777777" w:rsidR="00641D4B" w:rsidRDefault="00641D4B" w:rsidP="007B2B41">
            <w:pPr>
              <w:snapToGrid w:val="0"/>
              <w:jc w:val="center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40" w:type="dxa"/>
            <w:gridSpan w:val="8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613E0A15" w14:textId="77777777" w:rsidR="00641D4B" w:rsidRDefault="00641D4B" w:rsidP="007B2B41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8"/>
                <w:szCs w:val="18"/>
                <w:lang w:eastAsia="pl-PL"/>
              </w:rPr>
              <w:t xml:space="preserve">II. INFORMACJE O PLANOWANYCH DZIAŁANIACH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  <w:lang w:eastAsia="pl-PL"/>
              </w:rPr>
              <w:t>(należy odpowiednio dodać lub usunąć rzędy aby uwzględnić wszystkie działania)</w:t>
            </w:r>
          </w:p>
        </w:tc>
        <w:tc>
          <w:tcPr>
            <w:tcW w:w="60" w:type="dxa"/>
            <w:shd w:val="clear" w:color="auto" w:fill="auto"/>
          </w:tcPr>
          <w:p w14:paraId="2415B4CD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lang w:eastAsia="pl-PL"/>
              </w:rPr>
            </w:pPr>
          </w:p>
        </w:tc>
      </w:tr>
      <w:tr w:rsidR="00641D4B" w14:paraId="231056BD" w14:textId="77777777" w:rsidTr="00CF0FD4">
        <w:tblPrEx>
          <w:tblCellMar>
            <w:left w:w="70" w:type="dxa"/>
            <w:right w:w="70" w:type="dxa"/>
          </w:tblCellMar>
        </w:tblPrEx>
        <w:trPr>
          <w:trHeight w:val="238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  <w:vAlign w:val="center"/>
          </w:tcPr>
          <w:p w14:paraId="1684A3E3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lang w:eastAsia="pl-PL"/>
              </w:rPr>
              <w:t xml:space="preserve">1. </w:t>
            </w:r>
          </w:p>
        </w:tc>
        <w:tc>
          <w:tcPr>
            <w:tcW w:w="15200" w:type="dxa"/>
            <w:gridSpan w:val="9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798FF754" w14:textId="77777777" w:rsidR="00641D4B" w:rsidRDefault="00641D4B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Nazwa oraz rodzaj działania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( kurs / studia podyplomowe / egzamin / badania lekarskie i/lub psychologiczne / ubezpieczenie NNW)  </w:t>
            </w:r>
          </w:p>
        </w:tc>
      </w:tr>
      <w:tr w:rsidR="00641D4B" w14:paraId="7984658F" w14:textId="77777777" w:rsidTr="00CF0FD4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42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44DC6900" w14:textId="77777777" w:rsidR="00641D4B" w:rsidRDefault="00641D4B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color w:val="000000"/>
                <w:lang w:eastAsia="pl-PL"/>
              </w:rPr>
              <w:t> </w:t>
            </w:r>
          </w:p>
        </w:tc>
        <w:tc>
          <w:tcPr>
            <w:tcW w:w="1520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6B504C2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Czcionka tekstu podstawowego" w:hAnsi="Czcionka tekstu podstawowego" w:cs="Czcionka tekstu podstawowego"/>
                <w:b/>
                <w:color w:val="000000"/>
                <w:sz w:val="16"/>
                <w:szCs w:val="16"/>
                <w:u w:val="single"/>
                <w:lang w:eastAsia="pl-PL"/>
              </w:rPr>
              <w:t xml:space="preserve">Należy wpisać  nazwę i rodzaj działania  :       </w:t>
            </w:r>
            <w:r w:rsidR="007A794E">
              <w:rPr>
                <w:rFonts w:ascii="Czcionka tekstu podstawowego" w:hAnsi="Czcionka tekstu podstawowego" w:cs="Czcionka tekstu podstawowego"/>
                <w:b/>
                <w:color w:val="000000"/>
                <w:sz w:val="16"/>
                <w:szCs w:val="16"/>
                <w:u w:val="single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zcionka tekstu podstawowego" w:hAnsi="Czcionka tekstu podstawowego" w:cs="Czcionka tekstu podstawowego"/>
                <w:b/>
                <w:color w:val="000000"/>
                <w:sz w:val="16"/>
                <w:szCs w:val="16"/>
                <w:u w:val="single"/>
                <w:lang w:eastAsia="pl-PL"/>
              </w:rPr>
              <w:t xml:space="preserve">                   </w:t>
            </w:r>
          </w:p>
        </w:tc>
      </w:tr>
      <w:tr w:rsidR="00641D4B" w14:paraId="3FA57CA7" w14:textId="77777777" w:rsidTr="00CF0FD4">
        <w:tblPrEx>
          <w:tblCellMar>
            <w:left w:w="70" w:type="dxa"/>
            <w:right w:w="70" w:type="dxa"/>
          </w:tblCellMar>
        </w:tblPrEx>
        <w:trPr>
          <w:trHeight w:val="487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67390C0B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b/>
                <w:color w:val="000000"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1011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128FEDD2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liczba uczestników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36A35360" w14:textId="77777777" w:rsidR="00641D4B" w:rsidRDefault="00641D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Całkowity koszt wskazanej formy kształcenia ustawicznego</w:t>
            </w:r>
          </w:p>
          <w:p w14:paraId="32C26BA8" w14:textId="77777777" w:rsidR="00641D4B" w:rsidRDefault="00641D4B"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Podane koszty szkolenia nie mogą uwzględniać podatku VAT  oraz kosztów związanych z dojazdem zakwaterowaniem i wyżywieniem uczestników i wykładowców. )</w:t>
            </w:r>
          </w:p>
        </w:tc>
        <w:tc>
          <w:tcPr>
            <w:tcW w:w="2552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67A8E771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kwota dofinansowania / kwota wkładu własnego pracodawcy</w:t>
            </w:r>
          </w:p>
        </w:tc>
        <w:tc>
          <w:tcPr>
            <w:tcW w:w="1451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55C3CAF7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całkowity koszt kształcenia na 1 uczestnika</w:t>
            </w:r>
          </w:p>
        </w:tc>
        <w:tc>
          <w:tcPr>
            <w:tcW w:w="1667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534E5BAB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planowany termin realizacji kształcenia (kwartał i rok rozpoczęcia 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br/>
              <w:t>i zakończenia)</w:t>
            </w:r>
          </w:p>
        </w:tc>
        <w:tc>
          <w:tcPr>
            <w:tcW w:w="2977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001F8538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nazwa i siedziba (pełen adres) wybranego realizatora kształcenia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54465D81" w14:textId="77777777" w:rsidR="00641D4B" w:rsidRPr="001049C9" w:rsidRDefault="00485DD5">
            <w:pPr>
              <w:rPr>
                <w:u w:val="single"/>
              </w:rPr>
            </w:pPr>
            <w:r w:rsidRPr="001049C9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liczba godzin zegarowych szkolenia</w:t>
            </w:r>
          </w:p>
        </w:tc>
        <w:tc>
          <w:tcPr>
            <w:tcW w:w="228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2A7E057E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miejsce odbywania zajęć (pełen adres)</w:t>
            </w:r>
          </w:p>
        </w:tc>
      </w:tr>
      <w:tr w:rsidR="00641D4B" w14:paraId="474E75BC" w14:textId="77777777" w:rsidTr="00CF0FD4">
        <w:tblPrEx>
          <w:tblCellMar>
            <w:left w:w="70" w:type="dxa"/>
            <w:right w:w="70" w:type="dxa"/>
          </w:tblCellMar>
        </w:tblPrEx>
        <w:trPr>
          <w:trHeight w:val="381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4AABF041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CC26F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BE77A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C1447" w14:textId="77777777" w:rsidR="00641D4B" w:rsidRDefault="00641D4B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/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2C36F" w14:textId="77777777" w:rsidR="00641D4B" w:rsidRDefault="00641D4B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0326C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B1C73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F18A1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22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50C2D0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</w:tr>
      <w:tr w:rsidR="00641D4B" w14:paraId="3AAEC675" w14:textId="77777777" w:rsidTr="00CF0FD4">
        <w:tblPrEx>
          <w:tblCellMar>
            <w:left w:w="70" w:type="dxa"/>
            <w:right w:w="70" w:type="dxa"/>
          </w:tblCellMar>
        </w:tblPrEx>
        <w:trPr>
          <w:trHeight w:val="234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280794C6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</w:pPr>
          </w:p>
        </w:tc>
        <w:tc>
          <w:tcPr>
            <w:tcW w:w="15200" w:type="dxa"/>
            <w:gridSpan w:val="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45E343D9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uzasadnienie wyboru realizatora kształcenia</w:t>
            </w:r>
          </w:p>
        </w:tc>
      </w:tr>
      <w:tr w:rsidR="00641D4B" w14:paraId="290F5562" w14:textId="77777777" w:rsidTr="00CF0FD4">
        <w:tblPrEx>
          <w:tblCellMar>
            <w:left w:w="70" w:type="dxa"/>
            <w:right w:w="70" w:type="dxa"/>
          </w:tblCellMar>
        </w:tblPrEx>
        <w:trPr>
          <w:trHeight w:val="690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5E003C30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A11D46E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41D4B" w14:paraId="7F02A8A3" w14:textId="77777777" w:rsidTr="00CF0FD4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4C4B46C6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7EE70047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porównanie ceny usługi   realizowanej przez  wybrany podmiot  </w:t>
            </w:r>
            <w:r w:rsidR="00FF3025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z tożsamymi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 usługami oferowanymi na rynku  (</w:t>
            </w:r>
            <w:r w:rsidR="009D47BF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należy podać nazwy usług, nazwy realizatorów usług, wskazać ceny na 1 uczestnika , liczbę godzin zegarowych szkolenia)   </w:t>
            </w:r>
            <w:r w:rsidR="009D47BF" w:rsidRPr="00CF3E2B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W przypadku realizacji szkolenia w siedzibie /miejscu pracy pracodawcy  należy wskazać co najmniej  2 kontroferty</w:t>
            </w:r>
            <w:r w:rsidR="009D47BF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  zawierające ponadto informacje dotyczące miejsca realizacji szkolenia.</w:t>
            </w:r>
          </w:p>
        </w:tc>
      </w:tr>
      <w:tr w:rsidR="00641D4B" w14:paraId="3B4B5DEA" w14:textId="77777777" w:rsidTr="00CF0FD4">
        <w:tblPrEx>
          <w:tblCellMar>
            <w:left w:w="70" w:type="dxa"/>
            <w:right w:w="70" w:type="dxa"/>
          </w:tblCellMar>
        </w:tblPrEx>
        <w:trPr>
          <w:trHeight w:val="564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240C775E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D4C1842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41D4B" w14:paraId="3DDCE000" w14:textId="77777777" w:rsidTr="00CF0FD4">
        <w:tblPrEx>
          <w:tblCellMar>
            <w:left w:w="70" w:type="dxa"/>
            <w:right w:w="70" w:type="dxa"/>
          </w:tblCellMar>
        </w:tblPrEx>
        <w:trPr>
          <w:trHeight w:val="214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555EADDA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2C4067DA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informacje o posiadanych przez wybranego realizatora działań ,certyfikatach jakości usług kształcenia ustawicznego (</w:t>
            </w:r>
            <w:r>
              <w:rPr>
                <w:rFonts w:ascii="Czcionka tekstu podstawowego" w:hAnsi="Czcionka tekstu podstawowego" w:cs="Czcionka tekstu podstawowego" w:hint="eastAsia"/>
                <w:b/>
                <w:bCs/>
                <w:color w:val="000000"/>
                <w:sz w:val="16"/>
                <w:szCs w:val="16"/>
                <w:lang w:eastAsia="pl-PL"/>
              </w:rPr>
              <w:t>np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. ISO, akredytacja)</w:t>
            </w:r>
          </w:p>
        </w:tc>
      </w:tr>
      <w:tr w:rsidR="00641D4B" w14:paraId="28A4E863" w14:textId="77777777" w:rsidTr="00CF0FD4">
        <w:tblPrEx>
          <w:tblCellMar>
            <w:left w:w="70" w:type="dxa"/>
            <w:right w:w="70" w:type="dxa"/>
          </w:tblCellMar>
        </w:tblPrEx>
        <w:trPr>
          <w:trHeight w:val="375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5D8A369E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A5E2457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41D4B" w14:paraId="36C22812" w14:textId="77777777" w:rsidTr="00CF0FD4">
        <w:tblPrEx>
          <w:tblCellMar>
            <w:left w:w="70" w:type="dxa"/>
            <w:right w:w="70" w:type="dxa"/>
          </w:tblCellMar>
        </w:tblPrEx>
        <w:trPr>
          <w:trHeight w:val="421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5973DC14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</w:tcPr>
          <w:p w14:paraId="4CCEDB5C" w14:textId="77777777" w:rsidR="00641D4B" w:rsidRDefault="00641D4B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rejestru elektronicznego, w którym dostępna jest informacja o uprawnieniach do prowadzenia usług kształcenia ustawicznego (proszę zaznaczyć </w:t>
            </w:r>
            <w:r>
              <w:rPr>
                <w:rFonts w:ascii="Czcionka tekstu podstawowego" w:hAnsi="Czcionka tekstu podstawowego" w:cs="Czcionka tekstu podstawowego" w:hint="eastAsia"/>
                <w:b/>
                <w:bCs/>
                <w:color w:val="000000"/>
                <w:sz w:val="16"/>
                <w:szCs w:val="16"/>
                <w:lang w:eastAsia="pl-PL"/>
              </w:rPr>
              <w:t>właściwy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zcionka tekstu podstawowego" w:hAnsi="Czcionka tekstu podstawowego" w:cs="Czcionka tekstu podstawowego" w:hint="eastAsia"/>
                <w:b/>
                <w:bCs/>
                <w:color w:val="000000"/>
                <w:sz w:val="16"/>
                <w:szCs w:val="16"/>
                <w:lang w:eastAsia="pl-PL"/>
              </w:rPr>
              <w:t>rejestr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641D4B" w14:paraId="6B6C2BA7" w14:textId="77777777" w:rsidTr="00CF0FD4">
        <w:tblPrEx>
          <w:tblCellMar>
            <w:left w:w="70" w:type="dxa"/>
            <w:right w:w="70" w:type="dxa"/>
          </w:tblCellMar>
        </w:tblPrEx>
        <w:trPr>
          <w:trHeight w:val="1521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51881799" w14:textId="77777777" w:rsidR="00641D4B" w:rsidRDefault="00641D4B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9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FE3959" w14:textId="77777777" w:rsidR="00641D4B" w:rsidRDefault="00641D4B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CEIDG 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⁪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,    KRS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⁪,  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Statut-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⁪,    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RIS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⁪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(proszę podać nr w rejestrze)  </w:t>
            </w:r>
          </w:p>
          <w:p w14:paraId="6FEAF354" w14:textId="77777777" w:rsidR="00641D4B" w:rsidRDefault="00641D4B">
            <w:pPr>
              <w:tabs>
                <w:tab w:val="right" w:pos="15000"/>
              </w:tabs>
            </w:pPr>
            <w:r>
              <w:rPr>
                <w:rFonts w:ascii="Czcionka tekstu podstawowego" w:eastAsia="Czcionka tekstu podstawowego" w:hAnsi="Czcionka tekstu podstawowego" w:cs="Czcionka tekstu podstawowego"/>
                <w:b/>
                <w:color w:val="000000"/>
                <w:sz w:val="16"/>
                <w:szCs w:val="16"/>
                <w:lang w:eastAsia="pl-PL"/>
              </w:rPr>
              <w:t xml:space="preserve">               </w:t>
            </w:r>
          </w:p>
          <w:p w14:paraId="2385E237" w14:textId="77777777" w:rsidR="00641D4B" w:rsidRDefault="00641D4B">
            <w:pPr>
              <w:rPr>
                <w:rFonts w:ascii="Czcionka tekstu podstawowego" w:hAnsi="Czcionka tekstu podstawowego" w:cs="Czcionka tekstu podstawowego"/>
                <w:b/>
                <w:color w:val="000000"/>
                <w:sz w:val="16"/>
                <w:szCs w:val="16"/>
                <w:lang w:eastAsia="pl-PL"/>
              </w:rPr>
            </w:pPr>
          </w:p>
          <w:p w14:paraId="624425D4" w14:textId="77777777" w:rsidR="00641D4B" w:rsidRDefault="00641D4B">
            <w:r>
              <w:rPr>
                <w:rFonts w:ascii="Czcionka tekstu podstawowego" w:eastAsia="Czcionka tekstu podstawowego" w:hAnsi="Czcionka tekstu podstawowego" w:cs="Czcionka tekstu podstawowego"/>
                <w:b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2FD38640" w14:textId="77777777" w:rsidR="00AC7883" w:rsidRPr="00AC7883" w:rsidRDefault="00AC7883" w:rsidP="00AC7883">
      <w:pPr>
        <w:spacing w:after="0"/>
        <w:rPr>
          <w:vanish/>
        </w:rPr>
      </w:pPr>
    </w:p>
    <w:tbl>
      <w:tblPr>
        <w:tblpPr w:leftFromText="141" w:rightFromText="141" w:vertAnchor="text" w:horzAnchor="margin" w:tblpXSpec="center" w:tblpY="-22"/>
        <w:tblW w:w="156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011"/>
        <w:gridCol w:w="2126"/>
        <w:gridCol w:w="2552"/>
        <w:gridCol w:w="1451"/>
        <w:gridCol w:w="1667"/>
        <w:gridCol w:w="2977"/>
        <w:gridCol w:w="1134"/>
        <w:gridCol w:w="2282"/>
      </w:tblGrid>
      <w:tr w:rsidR="00CF0FD4" w14:paraId="482CE547" w14:textId="77777777" w:rsidTr="00CF0FD4">
        <w:trPr>
          <w:trHeight w:val="238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  <w:vAlign w:val="center"/>
          </w:tcPr>
          <w:p w14:paraId="60D22455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lang w:eastAsia="pl-PL"/>
              </w:rPr>
              <w:lastRenderedPageBreak/>
              <w:t xml:space="preserve">2. </w:t>
            </w:r>
          </w:p>
        </w:tc>
        <w:tc>
          <w:tcPr>
            <w:tcW w:w="15200" w:type="dxa"/>
            <w:gridSpan w:val="8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78C8BDF9" w14:textId="77777777" w:rsidR="00CF0FD4" w:rsidRDefault="00CF0FD4" w:rsidP="00CF0FD4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Nazwa oraz rodzaj działania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( kurs / studia podyplomowe / egzamin / badania lekarskie i/lub psychologiczne / ubezpieczenie NNW)  </w:t>
            </w:r>
          </w:p>
        </w:tc>
      </w:tr>
      <w:tr w:rsidR="00CF0FD4" w14:paraId="019656CB" w14:textId="77777777" w:rsidTr="00CF0FD4">
        <w:trPr>
          <w:trHeight w:val="285"/>
        </w:trPr>
        <w:tc>
          <w:tcPr>
            <w:tcW w:w="42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7D64BD51" w14:textId="77777777" w:rsidR="00CF0FD4" w:rsidRDefault="00CF0FD4" w:rsidP="00CF0FD4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color w:val="000000"/>
                <w:lang w:eastAsia="pl-PL"/>
              </w:rPr>
              <w:t> </w:t>
            </w:r>
          </w:p>
        </w:tc>
        <w:tc>
          <w:tcPr>
            <w:tcW w:w="1520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CBFB52E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Czcionka tekstu podstawowego" w:hAnsi="Czcionka tekstu podstawowego" w:cs="Czcionka tekstu podstawowego"/>
                <w:b/>
                <w:color w:val="000000"/>
                <w:sz w:val="16"/>
                <w:szCs w:val="16"/>
                <w:u w:val="single"/>
                <w:lang w:eastAsia="pl-PL"/>
              </w:rPr>
              <w:t>Należy wpisać  nazwę i rodzaj działania:…………………………………………………………………………………………………………………………………………………………………………………………………………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F0FD4" w14:paraId="452E3FCD" w14:textId="77777777" w:rsidTr="00CF0FD4">
        <w:trPr>
          <w:trHeight w:val="487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7F8C5C3F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b/>
                <w:color w:val="000000"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1011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46BBC710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liczba uczestników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2CD07EAA" w14:textId="77777777" w:rsidR="00CF0FD4" w:rsidRDefault="00CF0FD4" w:rsidP="00CF0F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Całkowity koszt wskazanej formy kształcenia ustawicznego</w:t>
            </w:r>
          </w:p>
          <w:p w14:paraId="55980F08" w14:textId="77777777" w:rsidR="00CF0FD4" w:rsidRDefault="00CF0FD4" w:rsidP="00CF0FD4"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Podane koszty szkolenia nie mogą uwzględniać podatku VAT  oraz kosztów związanych z dojazdem zakwaterowaniem i wyżywieniem uczestników i wykładowców. )</w:t>
            </w:r>
          </w:p>
        </w:tc>
        <w:tc>
          <w:tcPr>
            <w:tcW w:w="2552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4585867D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kwota dofinansowania / kwota wkładu własnego pracodawcy</w:t>
            </w:r>
          </w:p>
        </w:tc>
        <w:tc>
          <w:tcPr>
            <w:tcW w:w="1451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2E85486C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koszt kształcenia na 1 uczestnika</w:t>
            </w:r>
          </w:p>
        </w:tc>
        <w:tc>
          <w:tcPr>
            <w:tcW w:w="1667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4A381700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planowany termin realizacji kształcenia (kwartał i rok rozpoczęcia 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br/>
              <w:t>i zakończenia)</w:t>
            </w:r>
          </w:p>
        </w:tc>
        <w:tc>
          <w:tcPr>
            <w:tcW w:w="2977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64D72494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nazwa i siedziba (pełen adres)  wybranego  realizatora kształcenia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D8D8D8"/>
            <w:vAlign w:val="bottom"/>
          </w:tcPr>
          <w:p w14:paraId="2CA329D8" w14:textId="77777777" w:rsidR="00CF0FD4" w:rsidRPr="00FF3025" w:rsidRDefault="00CF0FD4" w:rsidP="00CF0FD4">
            <w:pPr>
              <w:rPr>
                <w:u w:val="single"/>
              </w:rPr>
            </w:pPr>
            <w:r w:rsidRPr="00FF3025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liczba godzin zegarowych szkolenia</w:t>
            </w:r>
          </w:p>
        </w:tc>
        <w:tc>
          <w:tcPr>
            <w:tcW w:w="228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0A890269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miejsce odbywania zajęć (pełen adres)</w:t>
            </w:r>
          </w:p>
        </w:tc>
      </w:tr>
      <w:tr w:rsidR="00CF0FD4" w14:paraId="40DB33DF" w14:textId="77777777" w:rsidTr="00CF0FD4">
        <w:trPr>
          <w:trHeight w:val="381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1A526428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90D59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1FFB9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C47BB" w14:textId="77777777" w:rsidR="00CF0FD4" w:rsidRDefault="00CF0FD4" w:rsidP="00CF0FD4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/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89D83" w14:textId="77777777" w:rsidR="00CF0FD4" w:rsidRDefault="00CF0FD4" w:rsidP="00CF0FD4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F767F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199B0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1CD94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87C09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  <w:t> </w:t>
            </w:r>
          </w:p>
        </w:tc>
      </w:tr>
      <w:tr w:rsidR="00CF0FD4" w14:paraId="492058BB" w14:textId="77777777" w:rsidTr="00CF0FD4">
        <w:trPr>
          <w:trHeight w:val="234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3461BA3E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40"/>
                <w:szCs w:val="40"/>
                <w:lang w:eastAsia="pl-PL"/>
              </w:rPr>
            </w:pPr>
          </w:p>
        </w:tc>
        <w:tc>
          <w:tcPr>
            <w:tcW w:w="15200" w:type="dxa"/>
            <w:gridSpan w:val="8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2432BA43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uzasadnienie wyboru realizatora kształcenia</w:t>
            </w:r>
          </w:p>
        </w:tc>
      </w:tr>
      <w:tr w:rsidR="00CF0FD4" w14:paraId="1FE65AD0" w14:textId="77777777" w:rsidTr="00CF0FD4">
        <w:trPr>
          <w:trHeight w:val="690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78F8E734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FCABDF5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F0FD4" w14:paraId="39555FED" w14:textId="77777777" w:rsidTr="00CF0FD4">
        <w:trPr>
          <w:trHeight w:val="145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6336AC4F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8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437D4F3B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porównanie ceny usługi   realizowanej przez  wybrany podmiot  z tożsamymi usługami oferowanymi na rynku  (</w:t>
            </w:r>
            <w:r w:rsidR="009D47BF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 należy podać nazwy usług, nazwy realizatorów usług, wskazać ceny na 1 uczestnika , liczbę godzin zegarowych szkolenia)   </w:t>
            </w:r>
            <w:r w:rsidR="009D47BF" w:rsidRPr="00CF3E2B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W przypadku realizacji szkolenia w siedzibie /miejscu pracy pracodawcy  należy wskazać co najmniej  2 kontroferty</w:t>
            </w:r>
            <w:r w:rsidR="009D47BF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  zawierające ponadto informacje dotyczące miejsca realizacji szkolenia.</w:t>
            </w:r>
          </w:p>
        </w:tc>
      </w:tr>
      <w:tr w:rsidR="00CF0FD4" w14:paraId="5996B535" w14:textId="77777777" w:rsidTr="00CF0FD4">
        <w:trPr>
          <w:trHeight w:val="564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1B4DEA9B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72DF82E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F0FD4" w14:paraId="244D2A20" w14:textId="77777777" w:rsidTr="00CF0FD4">
        <w:trPr>
          <w:trHeight w:val="214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05B28A73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8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  <w:vAlign w:val="bottom"/>
          </w:tcPr>
          <w:p w14:paraId="2D76093D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informacje o posiadanych przez wybranego  realizatora działań, certyfikatach jakości usług kształcenia ustawicznego (</w:t>
            </w:r>
            <w:r>
              <w:rPr>
                <w:rFonts w:ascii="Czcionka tekstu podstawowego" w:hAnsi="Czcionka tekstu podstawowego" w:cs="Czcionka tekstu podstawowego" w:hint="eastAsia"/>
                <w:b/>
                <w:bCs/>
                <w:color w:val="000000"/>
                <w:sz w:val="16"/>
                <w:szCs w:val="16"/>
                <w:lang w:eastAsia="pl-PL"/>
              </w:rPr>
              <w:t>np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. ISO, akredytacja)</w:t>
            </w:r>
          </w:p>
        </w:tc>
      </w:tr>
      <w:tr w:rsidR="00CF0FD4" w14:paraId="5A0F8748" w14:textId="77777777" w:rsidTr="00CF0FD4">
        <w:trPr>
          <w:trHeight w:val="375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3F55D39C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8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A3D42C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F0FD4" w14:paraId="2DE55FF8" w14:textId="77777777" w:rsidTr="00CF0FD4">
        <w:trPr>
          <w:trHeight w:val="421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20C5B332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8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8D8D8"/>
          </w:tcPr>
          <w:p w14:paraId="5B783711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 rejestru elektronicznego, w którym dostępna jest informacja o uprawnieniach do prowadzenia usług kształcenia ustawicznego  (proszę zaznaczyć </w:t>
            </w:r>
            <w:r>
              <w:rPr>
                <w:rFonts w:ascii="Czcionka tekstu podstawowego" w:hAnsi="Czcionka tekstu podstawowego" w:cs="Czcionka tekstu podstawowego" w:hint="eastAsia"/>
                <w:b/>
                <w:bCs/>
                <w:color w:val="000000"/>
                <w:sz w:val="16"/>
                <w:szCs w:val="16"/>
                <w:lang w:eastAsia="pl-PL"/>
              </w:rPr>
              <w:t>właściwy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zcionka tekstu podstawowego" w:hAnsi="Czcionka tekstu podstawowego" w:cs="Czcionka tekstu podstawowego" w:hint="eastAsia"/>
                <w:b/>
                <w:bCs/>
                <w:color w:val="000000"/>
                <w:sz w:val="16"/>
                <w:szCs w:val="16"/>
                <w:lang w:eastAsia="pl-PL"/>
              </w:rPr>
              <w:t>rejestr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CF0FD4" w14:paraId="61FE3F79" w14:textId="77777777" w:rsidTr="00CF0FD4">
        <w:trPr>
          <w:trHeight w:val="375"/>
        </w:trPr>
        <w:tc>
          <w:tcPr>
            <w:tcW w:w="4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D8D8D8"/>
            <w:vAlign w:val="center"/>
          </w:tcPr>
          <w:p w14:paraId="539F69EF" w14:textId="77777777" w:rsidR="00CF0FD4" w:rsidRDefault="00CF0FD4" w:rsidP="00CF0FD4">
            <w:pPr>
              <w:snapToGrid w:val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0" w:type="dxa"/>
            <w:gridSpan w:val="8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AFE28C" w14:textId="77777777" w:rsidR="00CF0FD4" w:rsidRDefault="00CF0FD4" w:rsidP="00CF0FD4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CEIDG 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⁪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, KRS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⁪,  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Statut-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⁪,  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RIS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⁪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(proszę podać nr w rejestrze)  </w:t>
            </w:r>
          </w:p>
          <w:p w14:paraId="6792DDD6" w14:textId="77777777" w:rsidR="00CF0FD4" w:rsidRDefault="00CF0FD4" w:rsidP="00CF0FD4">
            <w:pPr>
              <w:tabs>
                <w:tab w:val="right" w:pos="15000"/>
              </w:tabs>
            </w:pPr>
            <w:r>
              <w:rPr>
                <w:rFonts w:ascii="Czcionka tekstu podstawowego" w:eastAsia="Czcionka tekstu podstawowego" w:hAnsi="Czcionka tekstu podstawowego" w:cs="Czcionka tekstu podstawowego"/>
                <w:b/>
                <w:color w:val="000000"/>
                <w:sz w:val="16"/>
                <w:szCs w:val="16"/>
                <w:lang w:eastAsia="pl-PL"/>
              </w:rPr>
              <w:t xml:space="preserve">               </w:t>
            </w:r>
          </w:p>
          <w:p w14:paraId="085557CD" w14:textId="77777777" w:rsidR="00CF0FD4" w:rsidRDefault="00CF0FD4" w:rsidP="00CF0FD4">
            <w:pPr>
              <w:rPr>
                <w:rFonts w:ascii="Czcionka tekstu podstawowego" w:hAnsi="Czcionka tekstu podstawowego" w:cs="Czcionka tekstu podstawowego"/>
                <w:b/>
                <w:color w:val="000000"/>
                <w:sz w:val="16"/>
                <w:szCs w:val="16"/>
                <w:lang w:eastAsia="pl-PL"/>
              </w:rPr>
            </w:pPr>
          </w:p>
          <w:p w14:paraId="4D160D04" w14:textId="77777777" w:rsidR="00CF0FD4" w:rsidRDefault="00CF0FD4" w:rsidP="00CF0FD4">
            <w:pPr>
              <w:rPr>
                <w:rFonts w:ascii="Czcionka tekstu podstawowego" w:hAnsi="Czcionka tekstu podstawowego" w:cs="Czcionka tekstu podstawowego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1D5E9CF" w14:textId="77777777" w:rsidR="005D358C" w:rsidRPr="005D358C" w:rsidRDefault="005D358C" w:rsidP="005D358C">
      <w:pPr>
        <w:spacing w:after="0"/>
        <w:rPr>
          <w:vanish/>
        </w:rPr>
      </w:pPr>
    </w:p>
    <w:tbl>
      <w:tblPr>
        <w:tblpPr w:leftFromText="141" w:rightFromText="141" w:vertAnchor="text" w:horzAnchor="margin" w:tblpY="-967"/>
        <w:tblW w:w="14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076"/>
        <w:gridCol w:w="14"/>
        <w:gridCol w:w="2963"/>
        <w:gridCol w:w="52"/>
        <w:gridCol w:w="4585"/>
        <w:gridCol w:w="20"/>
        <w:gridCol w:w="2319"/>
      </w:tblGrid>
      <w:tr w:rsidR="000A7584" w14:paraId="24DFE50D" w14:textId="77777777" w:rsidTr="00126A83">
        <w:trPr>
          <w:trHeight w:val="274"/>
        </w:trPr>
        <w:tc>
          <w:tcPr>
            <w:tcW w:w="14134" w:type="dxa"/>
            <w:gridSpan w:val="8"/>
            <w:shd w:val="clear" w:color="auto" w:fill="auto"/>
            <w:vAlign w:val="bottom"/>
          </w:tcPr>
          <w:p w14:paraId="367796C5" w14:textId="77777777" w:rsidR="000A7584" w:rsidRDefault="000A7584" w:rsidP="00126A83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lang w:eastAsia="pl-PL"/>
              </w:rPr>
              <w:lastRenderedPageBreak/>
              <w:t>WYKAZ OSÓB I ZAKRES WSPARCIA (jeśli pracownik objęty jest kilkoma formami wsparcia, należy je wskazać w jednym wierszu)</w:t>
            </w:r>
          </w:p>
        </w:tc>
      </w:tr>
      <w:tr w:rsidR="000A7584" w14:paraId="67D4491E" w14:textId="77777777" w:rsidTr="00126A83">
        <w:trPr>
          <w:trHeight w:val="225"/>
        </w:trPr>
        <w:tc>
          <w:tcPr>
            <w:tcW w:w="1105" w:type="dxa"/>
            <w:vMerge w:val="restart"/>
            <w:shd w:val="clear" w:color="auto" w:fill="D8D8D8"/>
            <w:vAlign w:val="center"/>
          </w:tcPr>
          <w:p w14:paraId="3C62E343" w14:textId="77777777" w:rsidR="000A7584" w:rsidRDefault="000A7584" w:rsidP="00126A83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color w:val="000000"/>
                <w:lang w:eastAsia="pl-PL"/>
              </w:rPr>
              <w:t>1.</w:t>
            </w:r>
          </w:p>
        </w:tc>
        <w:tc>
          <w:tcPr>
            <w:tcW w:w="3076" w:type="dxa"/>
            <w:shd w:val="clear" w:color="auto" w:fill="D8D8D8"/>
            <w:vAlign w:val="bottom"/>
          </w:tcPr>
          <w:p w14:paraId="38B55C61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u w:val="single"/>
                <w:lang w:eastAsia="pl-PL"/>
              </w:rPr>
            </w:pPr>
          </w:p>
          <w:p w14:paraId="20A5C351" w14:textId="77777777" w:rsidR="000A7584" w:rsidRDefault="000A7584" w:rsidP="00126A83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u w:val="single"/>
                <w:lang w:eastAsia="pl-PL"/>
              </w:rPr>
              <w:t>Imię i Nazwisko</w:t>
            </w:r>
          </w:p>
          <w:p w14:paraId="1242B83F" w14:textId="77777777" w:rsidR="000A7584" w:rsidRDefault="000A7584" w:rsidP="00126A83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u w:val="single"/>
                <w:lang w:eastAsia="pl-PL"/>
              </w:rPr>
              <w:t>Zajmowane stanowisko pracy</w:t>
            </w:r>
          </w:p>
        </w:tc>
        <w:tc>
          <w:tcPr>
            <w:tcW w:w="2977" w:type="dxa"/>
            <w:gridSpan w:val="2"/>
            <w:shd w:val="clear" w:color="auto" w:fill="D8D8D8"/>
            <w:vAlign w:val="bottom"/>
          </w:tcPr>
          <w:p w14:paraId="24A2F6BF" w14:textId="77777777" w:rsidR="000A7584" w:rsidRDefault="000A7584" w:rsidP="00126A83">
            <w:pPr>
              <w:spacing w:after="0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miejsce świadczenia pracy</w:t>
            </w:r>
          </w:p>
          <w:p w14:paraId="1AE0B729" w14:textId="77777777" w:rsidR="000A7584" w:rsidRDefault="000A7584" w:rsidP="00126A83"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(miejscowość / powiat / województwo)</w:t>
            </w:r>
          </w:p>
        </w:tc>
        <w:tc>
          <w:tcPr>
            <w:tcW w:w="4637" w:type="dxa"/>
            <w:gridSpan w:val="2"/>
            <w:shd w:val="clear" w:color="auto" w:fill="D8D8D8"/>
            <w:vAlign w:val="bottom"/>
          </w:tcPr>
          <w:p w14:paraId="39DF5518" w14:textId="77777777" w:rsidR="000A7584" w:rsidRDefault="000A7584" w:rsidP="00126A83">
            <w:pPr>
              <w:spacing w:after="0" w:line="240" w:lineRule="auto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Rodzaj(kurs, studia podyplomowe, egzamin, badania , NNW) i nazwa wszystkich działań, którymi zostanie objęty dany pracownik</w:t>
            </w:r>
          </w:p>
          <w:p w14:paraId="47D05235" w14:textId="77777777" w:rsidR="000A7584" w:rsidRDefault="000A7584" w:rsidP="00126A83">
            <w:pP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39" w:type="dxa"/>
            <w:gridSpan w:val="2"/>
            <w:shd w:val="clear" w:color="auto" w:fill="D8D8D8"/>
            <w:vAlign w:val="bottom"/>
          </w:tcPr>
          <w:p w14:paraId="1DEEA8F4" w14:textId="77777777" w:rsidR="000A7584" w:rsidRDefault="009D47BF" w:rsidP="00126A83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Całkowita kwota wsparcia przypadająca  na danego pracownika (należy podać  wartość   działań w PLN finansowaną ze środków KFS</w:t>
            </w:r>
          </w:p>
        </w:tc>
      </w:tr>
      <w:tr w:rsidR="000A7584" w14:paraId="05BED100" w14:textId="77777777" w:rsidTr="00126A83">
        <w:trPr>
          <w:trHeight w:val="379"/>
        </w:trPr>
        <w:tc>
          <w:tcPr>
            <w:tcW w:w="1105" w:type="dxa"/>
            <w:vMerge/>
            <w:shd w:val="clear" w:color="auto" w:fill="D8D8D8"/>
            <w:vAlign w:val="center"/>
          </w:tcPr>
          <w:p w14:paraId="5605F1BE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76" w:type="dxa"/>
            <w:shd w:val="clear" w:color="auto" w:fill="auto"/>
            <w:vAlign w:val="bottom"/>
          </w:tcPr>
          <w:p w14:paraId="3D17EACD" w14:textId="77777777" w:rsidR="000A7584" w:rsidRDefault="000A7584" w:rsidP="00126A83">
            <w:pPr>
              <w:rPr>
                <w:rFonts w:ascii="Czcionka tekstu podstawowego" w:hAnsi="Czcionka tekstu podstawowego" w:cs="Czcionka tekstu podstawowego"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5997A013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37" w:type="dxa"/>
            <w:gridSpan w:val="2"/>
            <w:shd w:val="clear" w:color="auto" w:fill="auto"/>
            <w:vAlign w:val="bottom"/>
          </w:tcPr>
          <w:p w14:paraId="28E4DE6F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39" w:type="dxa"/>
            <w:gridSpan w:val="2"/>
            <w:shd w:val="clear" w:color="auto" w:fill="auto"/>
            <w:vAlign w:val="bottom"/>
          </w:tcPr>
          <w:p w14:paraId="6F360085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</w:tr>
      <w:tr w:rsidR="000A7584" w14:paraId="7BC905CF" w14:textId="77777777" w:rsidTr="00126A83">
        <w:trPr>
          <w:trHeight w:val="1661"/>
        </w:trPr>
        <w:tc>
          <w:tcPr>
            <w:tcW w:w="1105" w:type="dxa"/>
            <w:vMerge/>
            <w:shd w:val="clear" w:color="auto" w:fill="D8D8D8"/>
            <w:vAlign w:val="center"/>
          </w:tcPr>
          <w:p w14:paraId="0464A906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90" w:type="dxa"/>
            <w:gridSpan w:val="5"/>
            <w:shd w:val="clear" w:color="auto" w:fill="auto"/>
          </w:tcPr>
          <w:p w14:paraId="24B4EB40" w14:textId="2132EF5C" w:rsidR="000A7584" w:rsidRDefault="000A7584" w:rsidP="00126A83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 w:rsidRPr="00B3310D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Plany dotyczące dalszego zatrudnienia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: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umowa o pracę  z pracownikiem   zawarta na czas </w:t>
            </w:r>
            <w:r>
              <w:rPr>
                <w:rFonts w:ascii="Czcionka tekstu podstawowego" w:hAnsi="Czcionka tekstu podstawowego" w:cs="Czcionka tekstu podstawowego" w:hint="eastAsia"/>
                <w:color w:val="000000"/>
                <w:sz w:val="16"/>
                <w:szCs w:val="16"/>
                <w:lang w:eastAsia="pl-PL"/>
              </w:rPr>
              <w:t>nieokreślony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8D7EB8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000000"/>
                  <w:sz w:val="16"/>
                  <w:szCs w:val="16"/>
                  <w:lang w:eastAsia="pl-PL"/>
                </w:rPr>
                <w:id w:val="-1081055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Times New Roman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0E7D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tak        </w:t>
            </w:r>
            <w:r w:rsidR="008D7EB8" w:rsidRPr="000E7D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       </w:t>
            </w:r>
            <w:r w:rsidRPr="000E7D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000000"/>
                  <w:sz w:val="16"/>
                  <w:szCs w:val="16"/>
                  <w:lang w:eastAsia="pl-PL"/>
                </w:rPr>
                <w:id w:val="168683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 w:rsidRPr="000E7DAF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0E7DAF" w:rsidRPr="000E7D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7D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nie</w:t>
            </w:r>
          </w:p>
          <w:p w14:paraId="4BB1C633" w14:textId="77777777" w:rsidR="000A7584" w:rsidRDefault="000A7584" w:rsidP="00126A83">
            <w:pP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Okres obowiązywania umowy  o pracę    od  …………………. ..     do ………………………</w:t>
            </w:r>
          </w:p>
          <w:p w14:paraId="7E0D6518" w14:textId="741445CB" w:rsidR="00F04A7A" w:rsidRDefault="000A7584" w:rsidP="00126A83">
            <w:pPr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I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nformacje dot. dalszej współpracy:  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-278494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F04A7A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pracodawca nie planuje redukcji zatrudnienia</w:t>
            </w:r>
          </w:p>
          <w:p w14:paraId="62EC505D" w14:textId="1EE34350" w:rsidR="00823A95" w:rsidRDefault="00823A95" w:rsidP="00126A83">
            <w:pPr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-84362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z osobami  z umową o pracę na czas określony, </w:t>
            </w:r>
            <w:r w:rsidR="00CF0FD4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kolejna  umowa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zostanie zawarta</w:t>
            </w:r>
            <w:r w:rsidR="00CF0FD4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na czas nieokreślony </w:t>
            </w:r>
          </w:p>
          <w:p w14:paraId="1ED3E95D" w14:textId="15D1C58A" w:rsidR="000A7584" w:rsidRDefault="00823A95" w:rsidP="004E0E41">
            <w:pPr>
              <w:spacing w:line="240" w:lineRule="auto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726805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z osobami  z umową o pracę na czas określony, </w:t>
            </w:r>
            <w:r w:rsidR="00333954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kolejna umowa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zostanie zawarta na czas określony</w:t>
            </w:r>
            <w:r w:rsidR="000A7584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                                 </w:t>
            </w:r>
          </w:p>
        </w:tc>
        <w:tc>
          <w:tcPr>
            <w:tcW w:w="2339" w:type="dxa"/>
            <w:gridSpan w:val="2"/>
            <w:shd w:val="clear" w:color="auto" w:fill="D9D9D9"/>
            <w:vAlign w:val="center"/>
          </w:tcPr>
          <w:p w14:paraId="65F86889" w14:textId="3618CF3C" w:rsidR="000A7584" w:rsidRPr="000E7DAF" w:rsidRDefault="000A7584" w:rsidP="000E7DAF">
            <w:pPr>
              <w:spacing w:after="0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nr priorytetu, w ramach którego pracownik</w:t>
            </w:r>
            <w:r w:rsidR="000E7DAF">
              <w:t xml:space="preserve">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zostanie objęty wsparciem  </w:t>
            </w:r>
            <w:r w:rsidR="000A3EE5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………………</w:t>
            </w:r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…….</w:t>
            </w:r>
          </w:p>
          <w:p w14:paraId="05CF464F" w14:textId="77777777" w:rsidR="00126A83" w:rsidRDefault="00126A83" w:rsidP="00126A83">
            <w:pPr>
              <w:spacing w:after="0" w:line="240" w:lineRule="auto"/>
            </w:pPr>
          </w:p>
        </w:tc>
      </w:tr>
      <w:tr w:rsidR="000A7584" w14:paraId="49DD1369" w14:textId="77777777" w:rsidTr="00126A83">
        <w:trPr>
          <w:trHeight w:val="285"/>
        </w:trPr>
        <w:tc>
          <w:tcPr>
            <w:tcW w:w="1105" w:type="dxa"/>
            <w:vMerge w:val="restart"/>
            <w:shd w:val="clear" w:color="auto" w:fill="D8D8D8"/>
            <w:vAlign w:val="center"/>
          </w:tcPr>
          <w:p w14:paraId="69F0D07B" w14:textId="77777777" w:rsidR="000A7584" w:rsidRDefault="000A7584" w:rsidP="00126A83">
            <w:pPr>
              <w:jc w:val="center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076" w:type="dxa"/>
            <w:shd w:val="clear" w:color="auto" w:fill="D8D8D8"/>
            <w:vAlign w:val="bottom"/>
          </w:tcPr>
          <w:p w14:paraId="567AE94E" w14:textId="77777777" w:rsidR="000A7584" w:rsidRDefault="000A7584" w:rsidP="00126A83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u w:val="single"/>
                <w:lang w:eastAsia="pl-PL"/>
              </w:rPr>
              <w:t>Imię i Nazwisko</w:t>
            </w:r>
          </w:p>
          <w:p w14:paraId="44554162" w14:textId="77777777" w:rsidR="000A7584" w:rsidRDefault="000A7584" w:rsidP="00126A83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u w:val="single"/>
                <w:lang w:eastAsia="pl-PL"/>
              </w:rPr>
              <w:t xml:space="preserve">Zajmowane stanowisko pracy </w:t>
            </w:r>
          </w:p>
        </w:tc>
        <w:tc>
          <w:tcPr>
            <w:tcW w:w="2977" w:type="dxa"/>
            <w:gridSpan w:val="2"/>
            <w:shd w:val="clear" w:color="auto" w:fill="D8D8D8"/>
            <w:vAlign w:val="bottom"/>
          </w:tcPr>
          <w:p w14:paraId="15BA2399" w14:textId="77777777" w:rsidR="000A7584" w:rsidRDefault="000A7584" w:rsidP="00126A83">
            <w:pPr>
              <w:spacing w:after="0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miejsce świadczenia pracy</w:t>
            </w:r>
          </w:p>
          <w:p w14:paraId="20F453A4" w14:textId="77777777" w:rsidR="000A7584" w:rsidRDefault="000A7584" w:rsidP="00126A83"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(miejscowość / powiat / województwo)</w:t>
            </w:r>
          </w:p>
        </w:tc>
        <w:tc>
          <w:tcPr>
            <w:tcW w:w="4637" w:type="dxa"/>
            <w:gridSpan w:val="2"/>
            <w:shd w:val="clear" w:color="auto" w:fill="D8D8D8"/>
            <w:vAlign w:val="bottom"/>
          </w:tcPr>
          <w:p w14:paraId="583970C0" w14:textId="77777777" w:rsidR="000A7584" w:rsidRDefault="000A7584" w:rsidP="00126A83">
            <w:pPr>
              <w:spacing w:after="0" w:line="240" w:lineRule="auto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Rodzaj  (kurs, studia podyplomowe, egzamin, badania , NNW)</w:t>
            </w:r>
          </w:p>
          <w:p w14:paraId="2EA75C1A" w14:textId="77777777" w:rsidR="000A7584" w:rsidRDefault="000A7584" w:rsidP="00126A83">
            <w:pPr>
              <w:spacing w:after="0" w:line="240" w:lineRule="auto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i nazwa  wszystkich działań, którymi zostanie objęty dany pracownik</w:t>
            </w:r>
          </w:p>
          <w:p w14:paraId="65852FEE" w14:textId="77777777" w:rsidR="000A7584" w:rsidRDefault="000A7584" w:rsidP="00126A83">
            <w:pPr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39" w:type="dxa"/>
            <w:gridSpan w:val="2"/>
            <w:shd w:val="clear" w:color="auto" w:fill="D8D8D8"/>
            <w:vAlign w:val="bottom"/>
          </w:tcPr>
          <w:p w14:paraId="418C992C" w14:textId="77777777" w:rsidR="000A7584" w:rsidRDefault="009D47BF" w:rsidP="00126A83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Całkowita kwota wsparcia przypadająca  na danego pracownika (należy podać  wartość   działań w PLN finansowaną ze środków KFS</w:t>
            </w:r>
          </w:p>
        </w:tc>
      </w:tr>
      <w:tr w:rsidR="000A7584" w14:paraId="6D313CCC" w14:textId="77777777" w:rsidTr="00126A83">
        <w:trPr>
          <w:trHeight w:val="551"/>
        </w:trPr>
        <w:tc>
          <w:tcPr>
            <w:tcW w:w="1105" w:type="dxa"/>
            <w:vMerge/>
            <w:shd w:val="clear" w:color="auto" w:fill="D8D8D8"/>
            <w:vAlign w:val="center"/>
          </w:tcPr>
          <w:p w14:paraId="413E8899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76" w:type="dxa"/>
            <w:shd w:val="clear" w:color="auto" w:fill="auto"/>
          </w:tcPr>
          <w:p w14:paraId="170B2D2D" w14:textId="77777777" w:rsidR="000A7584" w:rsidRPr="007D60A5" w:rsidRDefault="000A7584" w:rsidP="00126A83"/>
        </w:tc>
        <w:tc>
          <w:tcPr>
            <w:tcW w:w="2977" w:type="dxa"/>
            <w:gridSpan w:val="2"/>
            <w:shd w:val="clear" w:color="auto" w:fill="auto"/>
          </w:tcPr>
          <w:p w14:paraId="22D0D7CA" w14:textId="77777777" w:rsidR="000A7584" w:rsidRDefault="000A7584" w:rsidP="00126A83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37" w:type="dxa"/>
            <w:gridSpan w:val="2"/>
            <w:shd w:val="clear" w:color="auto" w:fill="auto"/>
          </w:tcPr>
          <w:p w14:paraId="40F31BF3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39" w:type="dxa"/>
            <w:gridSpan w:val="2"/>
            <w:shd w:val="clear" w:color="auto" w:fill="auto"/>
          </w:tcPr>
          <w:p w14:paraId="498422A0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</w:tr>
      <w:tr w:rsidR="000A7584" w14:paraId="0E3CC1DF" w14:textId="77777777" w:rsidTr="00126A83">
        <w:trPr>
          <w:trHeight w:val="841"/>
        </w:trPr>
        <w:tc>
          <w:tcPr>
            <w:tcW w:w="1105" w:type="dxa"/>
            <w:vMerge/>
            <w:shd w:val="clear" w:color="auto" w:fill="D8D8D8"/>
            <w:vAlign w:val="center"/>
          </w:tcPr>
          <w:p w14:paraId="14F654CC" w14:textId="77777777" w:rsidR="000A7584" w:rsidRDefault="000A7584" w:rsidP="00126A83">
            <w:pPr>
              <w:snapToGrid w:val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10" w:type="dxa"/>
            <w:gridSpan w:val="6"/>
            <w:shd w:val="clear" w:color="auto" w:fill="auto"/>
          </w:tcPr>
          <w:p w14:paraId="491FE529" w14:textId="2A6FB8AA" w:rsidR="000A7584" w:rsidRDefault="000A7584" w:rsidP="00126A83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 w:rsidRPr="00B3310D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Plany dotyczące dalszego zatrudnienia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: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umowa o pracę  z pracownikiem   zawarta na czas </w:t>
            </w:r>
            <w:r>
              <w:rPr>
                <w:rFonts w:ascii="Czcionka tekstu podstawowego" w:hAnsi="Czcionka tekstu podstawowego" w:cs="Czcionka tekstu podstawowego" w:hint="eastAsia"/>
                <w:color w:val="000000"/>
                <w:sz w:val="16"/>
                <w:szCs w:val="16"/>
                <w:lang w:eastAsia="pl-PL"/>
              </w:rPr>
              <w:t>nieokreślony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</w:t>
            </w:r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13426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tak                     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658122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nie</w:t>
            </w:r>
          </w:p>
          <w:p w14:paraId="67A72192" w14:textId="77777777" w:rsidR="000A7584" w:rsidRDefault="000A7584" w:rsidP="00126A83">
            <w:pP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Okres obowiązywania umowy  o pracę    od  …………………. ..     do ………………………</w:t>
            </w:r>
          </w:p>
          <w:p w14:paraId="14F25784" w14:textId="4E22434E" w:rsidR="000E7DAF" w:rsidRDefault="000A7584" w:rsidP="000E7DAF">
            <w:pPr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I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nformacje dot. dalszej współpracy:   </w:t>
            </w:r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131229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pracodawca nie planuje redukcji zatrudnienia</w:t>
            </w:r>
          </w:p>
          <w:p w14:paraId="30141921" w14:textId="77777777" w:rsidR="000E7DAF" w:rsidRDefault="000E7DAF" w:rsidP="000E7DAF">
            <w:pPr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-791519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z osobami  z umową o pracę na czas określony,  kolejna  umowa zostanie zawarta na czas nieokreślony </w:t>
            </w:r>
          </w:p>
          <w:p w14:paraId="13ECA50E" w14:textId="77777777" w:rsidR="000E7DAF" w:rsidRDefault="000E7DAF" w:rsidP="000E7DAF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-188856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z osobami  z umową o pracę na czas określony,  kolejna umowa zostanie zawarta na czas określony      </w:t>
            </w:r>
          </w:p>
          <w:p w14:paraId="14C7EA72" w14:textId="69163498" w:rsidR="000A7584" w:rsidRDefault="000E7DAF" w:rsidP="000E7DAF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                           </w:t>
            </w:r>
            <w:r w:rsidR="000A7584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319" w:type="dxa"/>
            <w:shd w:val="clear" w:color="auto" w:fill="D9D9D9"/>
            <w:vAlign w:val="center"/>
          </w:tcPr>
          <w:p w14:paraId="60499469" w14:textId="30C12850" w:rsidR="000A7584" w:rsidRPr="000E7DAF" w:rsidRDefault="000A7584" w:rsidP="000E7DAF">
            <w:pPr>
              <w:spacing w:after="0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nr priorytetu, w ramach którego pracownik</w:t>
            </w:r>
            <w:r w:rsidR="000E7DAF">
              <w:t xml:space="preserve">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zostanie objęty wsparciem  </w:t>
            </w:r>
            <w:r w:rsidR="000A3EE5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…</w:t>
            </w:r>
            <w:r w:rsidR="00013BC9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…………</w:t>
            </w:r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………</w:t>
            </w:r>
          </w:p>
          <w:p w14:paraId="01CF715E" w14:textId="77777777" w:rsidR="00013BC9" w:rsidRDefault="00013BC9" w:rsidP="00126A83">
            <w:pPr>
              <w:spacing w:after="0" w:line="240" w:lineRule="auto"/>
            </w:pPr>
          </w:p>
        </w:tc>
      </w:tr>
      <w:tr w:rsidR="00FC76AF" w14:paraId="14CFC235" w14:textId="77777777" w:rsidTr="00AC7883">
        <w:trPr>
          <w:trHeight w:val="1192"/>
        </w:trPr>
        <w:tc>
          <w:tcPr>
            <w:tcW w:w="1105" w:type="dxa"/>
            <w:vMerge w:val="restart"/>
            <w:shd w:val="clear" w:color="auto" w:fill="D8D8D8"/>
            <w:vAlign w:val="center"/>
          </w:tcPr>
          <w:p w14:paraId="4BE64D9F" w14:textId="77777777" w:rsidR="00FC76AF" w:rsidRDefault="00FC76AF" w:rsidP="00126A83">
            <w:pPr>
              <w:snapToGrid w:val="0"/>
              <w:jc w:val="center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090" w:type="dxa"/>
            <w:gridSpan w:val="2"/>
            <w:shd w:val="clear" w:color="auto" w:fill="D9D9D9"/>
          </w:tcPr>
          <w:p w14:paraId="5D3CB3C9" w14:textId="77777777" w:rsidR="00FC76AF" w:rsidRDefault="00FC76AF" w:rsidP="00126A83"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u w:val="single"/>
                <w:lang w:eastAsia="pl-PL"/>
              </w:rPr>
              <w:t>Imię i Nazwisko</w:t>
            </w:r>
          </w:p>
          <w:p w14:paraId="7CCA1CDA" w14:textId="77777777" w:rsidR="00FC76AF" w:rsidRPr="00B3310D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u w:val="single"/>
                <w:lang w:eastAsia="pl-PL"/>
              </w:rPr>
              <w:t>Zajmowane stanowisko pracy</w:t>
            </w:r>
          </w:p>
        </w:tc>
        <w:tc>
          <w:tcPr>
            <w:tcW w:w="3015" w:type="dxa"/>
            <w:gridSpan w:val="2"/>
            <w:shd w:val="clear" w:color="auto" w:fill="D9D9D9"/>
          </w:tcPr>
          <w:p w14:paraId="70C1DA8B" w14:textId="77777777" w:rsidR="00FC76AF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57E9F05E" w14:textId="77777777" w:rsidR="00FC76AF" w:rsidRDefault="00FC76AF" w:rsidP="00126A83">
            <w:pPr>
              <w:spacing w:after="0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miejsce świadczenia pracy</w:t>
            </w:r>
          </w:p>
          <w:p w14:paraId="44B73950" w14:textId="77777777" w:rsidR="00FC76AF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(miejscowość / powiat / województwo)</w:t>
            </w:r>
          </w:p>
          <w:p w14:paraId="441E92DF" w14:textId="77777777" w:rsidR="00FC76AF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63F54290" w14:textId="77777777" w:rsidR="00FC76AF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53076813" w14:textId="77777777" w:rsidR="00FC76AF" w:rsidRPr="00B3310D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5" w:type="dxa"/>
            <w:gridSpan w:val="2"/>
            <w:shd w:val="clear" w:color="auto" w:fill="D9D9D9"/>
          </w:tcPr>
          <w:p w14:paraId="5E3091F8" w14:textId="77777777" w:rsidR="00FC76AF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085CB49C" w14:textId="77777777" w:rsidR="00FC76AF" w:rsidRDefault="00FC76AF" w:rsidP="00126A83">
            <w:pPr>
              <w:spacing w:after="0" w:line="240" w:lineRule="auto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Rodzaj(kurs, studia podyplomowe, egzamin, badania , NNW) i nazwa wszystkich działań, którymi zostanie objęty dany pracownik</w:t>
            </w:r>
          </w:p>
          <w:p w14:paraId="67896C28" w14:textId="77777777" w:rsidR="00FC76AF" w:rsidRPr="00B3310D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19" w:type="dxa"/>
            <w:shd w:val="clear" w:color="auto" w:fill="D9D9D9"/>
            <w:vAlign w:val="center"/>
          </w:tcPr>
          <w:p w14:paraId="1E07302C" w14:textId="77777777" w:rsidR="00FC76AF" w:rsidRDefault="009D47BF" w:rsidP="00126A83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Całkowita kwota wsparcia przypadająca  na danego pracownika (należy podać  wartość   działań w PLN finansowaną ze środków KFS</w:t>
            </w:r>
          </w:p>
        </w:tc>
      </w:tr>
      <w:tr w:rsidR="00FC76AF" w14:paraId="2A3F0264" w14:textId="77777777" w:rsidTr="00AC7883">
        <w:trPr>
          <w:trHeight w:val="420"/>
        </w:trPr>
        <w:tc>
          <w:tcPr>
            <w:tcW w:w="1105" w:type="dxa"/>
            <w:vMerge/>
            <w:shd w:val="clear" w:color="auto" w:fill="D8D8D8"/>
            <w:vAlign w:val="center"/>
          </w:tcPr>
          <w:p w14:paraId="015A23E7" w14:textId="77777777" w:rsidR="00FC76AF" w:rsidRDefault="00FC76AF" w:rsidP="00126A83">
            <w:pPr>
              <w:snapToGrid w:val="0"/>
              <w:jc w:val="center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90" w:type="dxa"/>
            <w:gridSpan w:val="2"/>
            <w:shd w:val="clear" w:color="auto" w:fill="auto"/>
          </w:tcPr>
          <w:p w14:paraId="7A2014AE" w14:textId="77777777" w:rsidR="00FC76AF" w:rsidRPr="00B3310D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15" w:type="dxa"/>
            <w:gridSpan w:val="2"/>
            <w:shd w:val="clear" w:color="auto" w:fill="auto"/>
          </w:tcPr>
          <w:p w14:paraId="3BC64728" w14:textId="77777777" w:rsidR="00FC76AF" w:rsidRPr="00B3310D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5" w:type="dxa"/>
            <w:gridSpan w:val="2"/>
            <w:shd w:val="clear" w:color="auto" w:fill="auto"/>
          </w:tcPr>
          <w:p w14:paraId="40A496C8" w14:textId="77777777" w:rsidR="00FC76AF" w:rsidRPr="00B3310D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19" w:type="dxa"/>
            <w:shd w:val="clear" w:color="auto" w:fill="FFFFFF"/>
            <w:vAlign w:val="center"/>
          </w:tcPr>
          <w:p w14:paraId="05395AEA" w14:textId="77777777" w:rsidR="00FC76AF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  <w:p w14:paraId="046177D6" w14:textId="77777777" w:rsidR="00FC76AF" w:rsidRDefault="00FC76AF" w:rsidP="00126A83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</w:tr>
      <w:tr w:rsidR="001869CA" w14:paraId="3B3ECF31" w14:textId="77777777" w:rsidTr="00AC7883">
        <w:trPr>
          <w:trHeight w:val="870"/>
        </w:trPr>
        <w:tc>
          <w:tcPr>
            <w:tcW w:w="1105" w:type="dxa"/>
            <w:vMerge/>
            <w:shd w:val="clear" w:color="auto" w:fill="D8D8D8"/>
            <w:vAlign w:val="center"/>
          </w:tcPr>
          <w:p w14:paraId="4E4B9244" w14:textId="77777777" w:rsidR="001869CA" w:rsidRDefault="001869CA" w:rsidP="00126A83">
            <w:pPr>
              <w:snapToGrid w:val="0"/>
              <w:jc w:val="center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10" w:type="dxa"/>
            <w:gridSpan w:val="6"/>
            <w:shd w:val="clear" w:color="auto" w:fill="auto"/>
          </w:tcPr>
          <w:p w14:paraId="44370FAC" w14:textId="7E8657F9" w:rsidR="001869CA" w:rsidRDefault="001869CA" w:rsidP="00126A83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 w:rsidRPr="00B3310D"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>Plany dotyczące dalszego zatrudnienia</w:t>
            </w:r>
            <w:r>
              <w:rPr>
                <w:rFonts w:ascii="Czcionka tekstu podstawowego" w:hAnsi="Czcionka tekstu podstawowego" w:cs="Czcionka tekstu podstawowego"/>
                <w:b/>
                <w:bCs/>
                <w:color w:val="000000"/>
                <w:sz w:val="16"/>
                <w:szCs w:val="16"/>
                <w:lang w:eastAsia="pl-PL"/>
              </w:rPr>
              <w:t xml:space="preserve">: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umowa o pracę  z pracownikiem   zawarta na czas </w:t>
            </w:r>
            <w:r>
              <w:rPr>
                <w:rFonts w:ascii="Czcionka tekstu podstawowego" w:hAnsi="Czcionka tekstu podstawowego" w:cs="Czcionka tekstu podstawowego" w:hint="eastAsia"/>
                <w:color w:val="000000"/>
                <w:sz w:val="16"/>
                <w:szCs w:val="16"/>
                <w:lang w:eastAsia="pl-PL"/>
              </w:rPr>
              <w:t>nieokreślony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</w:t>
            </w:r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000000"/>
                  <w:sz w:val="16"/>
                  <w:szCs w:val="16"/>
                  <w:lang w:eastAsia="pl-PL"/>
                </w:rPr>
                <w:id w:val="-149676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Times New Roman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0E7DAF" w:rsidRPr="000E7D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tak                      </w:t>
            </w:r>
            <w:sdt>
              <w:sdtPr>
                <w:rPr>
                  <w:rFonts w:ascii="Times New Roman" w:hAnsi="Times New Roman" w:cs="Times New Roman"/>
                  <w:color w:val="000000"/>
                  <w:sz w:val="16"/>
                  <w:szCs w:val="16"/>
                  <w:lang w:eastAsia="pl-PL"/>
                </w:rPr>
                <w:id w:val="1008175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 w:rsidRPr="000E7DAF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0E7DAF" w:rsidRPr="000E7D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nie</w:t>
            </w:r>
          </w:p>
          <w:p w14:paraId="0F611294" w14:textId="77777777" w:rsidR="00126A83" w:rsidRDefault="001869CA" w:rsidP="004E0E41">
            <w:pP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Okres obowiązywania umowy  o pracę    od  …………………. ..     do ………………………</w:t>
            </w:r>
          </w:p>
          <w:p w14:paraId="1FFFBC61" w14:textId="38BDEC12" w:rsidR="000E7DAF" w:rsidRDefault="001869CA" w:rsidP="000E7DAF">
            <w:pPr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I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nformacje dot. dalszej współpracy </w:t>
            </w:r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</w:t>
            </w:r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1916663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DAF"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pracodawca nie planuje redukcji zatrudnienia</w:t>
            </w:r>
          </w:p>
          <w:p w14:paraId="30EAA20B" w14:textId="13D26484" w:rsidR="000E7DAF" w:rsidRDefault="000E7DAF" w:rsidP="000E7DAF">
            <w:pPr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-167518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z osobami  z umową o pracę na czas określony,  kolejna  umowa zostanie zawarta na czas nieokreślony </w:t>
            </w:r>
          </w:p>
          <w:p w14:paraId="56F310C5" w14:textId="5C117697" w:rsidR="001869CA" w:rsidRDefault="000E7DAF" w:rsidP="000E7DAF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</w:t>
            </w:r>
            <w:sdt>
              <w:sdtPr>
                <w:rPr>
                  <w:rFonts w:ascii="Czcionka tekstu podstawowego" w:hAnsi="Czcionka tekstu podstawowego" w:cs="Czcionka tekstu podstawowego"/>
                  <w:color w:val="000000"/>
                  <w:sz w:val="16"/>
                  <w:szCs w:val="16"/>
                  <w:lang w:eastAsia="pl-PL"/>
                </w:rPr>
                <w:id w:val="1372957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zcionka tekstu podstawowego" w:hint="eastAsia"/>
                    <w:color w:val="000000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 xml:space="preserve">  z osobami  z umową o pracę na czas określony,  kolejna umowa zostanie zawarta na czas określony                                     </w:t>
            </w:r>
          </w:p>
          <w:p w14:paraId="45D72FC8" w14:textId="77777777" w:rsidR="001869CA" w:rsidRDefault="001869CA" w:rsidP="00126A83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19" w:type="dxa"/>
            <w:shd w:val="clear" w:color="auto" w:fill="D9D9D9"/>
          </w:tcPr>
          <w:p w14:paraId="17C09EFC" w14:textId="7DDE47F2" w:rsidR="001869CA" w:rsidRPr="000E7DAF" w:rsidRDefault="001869CA" w:rsidP="000E7DAF">
            <w:pPr>
              <w:spacing w:after="0"/>
            </w:pP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nr priorytetu, w ramach którego pracownik</w:t>
            </w:r>
            <w:r w:rsidR="000E7DAF">
              <w:t xml:space="preserve"> </w:t>
            </w:r>
            <w:r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zostanie objęty wsparciem  ……………</w:t>
            </w:r>
            <w:r w:rsidR="000E7DAF"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  <w:t>………</w:t>
            </w:r>
          </w:p>
          <w:p w14:paraId="539FF9CB" w14:textId="77777777" w:rsidR="001869CA" w:rsidRDefault="001869CA" w:rsidP="00126A83">
            <w:pPr>
              <w:spacing w:after="0"/>
              <w:rPr>
                <w:rFonts w:ascii="Czcionka tekstu podstawowego" w:hAnsi="Czcionka tekstu podstawowego" w:cs="Czcionka tekstu podstawowego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39F5A99" w14:textId="65E77DEA" w:rsidR="00641D4B" w:rsidRDefault="00342FD5">
      <w:pPr>
        <w:spacing w:after="0"/>
        <w:rPr>
          <w:vanish/>
        </w:rPr>
      </w:pPr>
      <w:r>
        <w:rPr>
          <w:noProof/>
          <w:vanish/>
        </w:rPr>
        <mc:AlternateContent>
          <mc:Choice Requires="wps">
            <w:drawing>
              <wp:inline distT="0" distB="0" distL="0" distR="0" wp14:anchorId="316A25E4" wp14:editId="6EC71116">
                <wp:extent cx="8960485" cy="6527165"/>
                <wp:effectExtent l="8890" t="5715" r="3175" b="1270"/>
                <wp:docPr id="806307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0485" cy="65271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94C30" w14:textId="77777777" w:rsidR="00641D4B" w:rsidRDefault="00641D4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" tIns="1270" rIns="1270" bIns="127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16A25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705.55pt;height:5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" stroked="f">
                <v:fill opacity="0"/>
                <v:textbox inset=".1pt,.1pt,.1pt,.1pt">
                  <w:txbxContent>
                    <w:p w14:paraId="74194C30" w14:textId="77777777" w:rsidR="00641D4B" w:rsidRDefault="00641D4B">
                      <w: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638A94" w14:textId="77777777" w:rsidR="00641D4B" w:rsidRDefault="00641D4B">
      <w:pPr>
        <w:spacing w:after="0" w:line="360" w:lineRule="auto"/>
        <w:rPr>
          <w:rFonts w:ascii="Times New Roman" w:hAnsi="Times New Roman" w:cs="Times New Roman"/>
          <w:vanish/>
          <w:lang w:eastAsia="pl-PL"/>
        </w:rPr>
      </w:pPr>
    </w:p>
    <w:p w14:paraId="5CC8384A" w14:textId="77777777" w:rsidR="00641D4B" w:rsidRDefault="00641D4B">
      <w:pPr>
        <w:spacing w:after="0" w:line="360" w:lineRule="auto"/>
        <w:rPr>
          <w:rFonts w:ascii="Times New Roman" w:hAnsi="Times New Roman" w:cs="Times New Roman"/>
          <w:vanish/>
          <w:lang w:eastAsia="pl-PL"/>
        </w:rPr>
      </w:pPr>
    </w:p>
    <w:p w14:paraId="1071773B" w14:textId="77777777" w:rsidR="00641D4B" w:rsidRDefault="00641D4B">
      <w:pPr>
        <w:sectPr w:rsidR="00641D4B" w:rsidSect="00AB3A2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134" w:right="1077" w:bottom="426" w:left="1134" w:header="284" w:footer="284" w:gutter="0"/>
          <w:cols w:space="708"/>
          <w:titlePg/>
          <w:docGrid w:linePitch="360"/>
        </w:sectPr>
      </w:pPr>
    </w:p>
    <w:p w14:paraId="6BF7BA25" w14:textId="77777777" w:rsidR="00641D4B" w:rsidRPr="00BF577C" w:rsidRDefault="00641D4B">
      <w:r w:rsidRPr="00BF577C">
        <w:rPr>
          <w:rFonts w:ascii="Times New Roman" w:hAnsi="Times New Roman" w:cs="Times New Roman"/>
          <w:b/>
        </w:rPr>
        <w:lastRenderedPageBreak/>
        <w:t>Uzasadnienie wniosku z uwzględnieniem każdego z poniższych elementów:</w:t>
      </w:r>
    </w:p>
    <w:p w14:paraId="19AD01A0" w14:textId="77777777" w:rsidR="00641D4B" w:rsidRPr="00BF577C" w:rsidRDefault="00B66D0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rPr>
          <w:rFonts w:ascii="Times New Roman" w:hAnsi="Times New Roman"/>
        </w:rPr>
        <w:t>Uzasadnienie potrzeby odbycia kształcenia ustawicznego, przy uwzględnieniu</w:t>
      </w:r>
      <w:r w:rsidR="00641D4B" w:rsidRPr="00BF577C">
        <w:rPr>
          <w:rFonts w:ascii="Times New Roman" w:hAnsi="Times New Roman"/>
        </w:rPr>
        <w:t xml:space="preserve"> obecnych lub przyszłych potrzeb pracodawcy</w:t>
      </w:r>
      <w:r>
        <w:rPr>
          <w:rFonts w:ascii="Times New Roman" w:hAnsi="Times New Roman"/>
        </w:rPr>
        <w:t xml:space="preserve"> oraz obowiązujących priorytetów wydatkowania środków KFS:</w:t>
      </w:r>
    </w:p>
    <w:p w14:paraId="1D24050F" w14:textId="77777777" w:rsidR="00641D4B" w:rsidRDefault="00641D4B">
      <w:pPr>
        <w:pStyle w:val="Akapitzlist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B4482">
        <w:rPr>
          <w:rFonts w:ascii="Times New Roman" w:hAnsi="Times New Roman"/>
        </w:rPr>
        <w:t>………</w:t>
      </w:r>
    </w:p>
    <w:p w14:paraId="09E2D131" w14:textId="77777777" w:rsidR="001B4482" w:rsidRDefault="001B4482">
      <w:pPr>
        <w:pStyle w:val="Akapitzlist"/>
        <w:ind w:left="284"/>
        <w:jc w:val="both"/>
      </w:pPr>
    </w:p>
    <w:p w14:paraId="5D7FF5E1" w14:textId="71A30130" w:rsidR="001B4482" w:rsidRPr="00B163F9" w:rsidRDefault="00641D4B" w:rsidP="005E5E5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 w:rsidRPr="00BF577C">
        <w:rPr>
          <w:rFonts w:ascii="Times New Roman" w:hAnsi="Times New Roman"/>
        </w:rPr>
        <w:t>Zgodność kompetencji nabywanych przez uczestników kształcenia ustawicznego z potrzebami lokalnego lub regionalnego rynku pracy</w:t>
      </w:r>
      <w:r w:rsidR="009149FD" w:rsidRPr="00BF577C">
        <w:rPr>
          <w:rFonts w:ascii="Times New Roman" w:hAnsi="Times New Roman"/>
        </w:rPr>
        <w:t xml:space="preserve">. </w:t>
      </w:r>
      <w:r w:rsidR="009149FD" w:rsidRPr="00BF577C">
        <w:rPr>
          <w:rFonts w:ascii="Times New Roman" w:hAnsi="Times New Roman"/>
          <w:b/>
          <w:bCs/>
        </w:rPr>
        <w:t>N</w:t>
      </w:r>
      <w:r w:rsidRPr="00BF577C">
        <w:rPr>
          <w:rFonts w:ascii="Times New Roman" w:eastAsia="Times New Roman" w:hAnsi="Times New Roman"/>
          <w:b/>
        </w:rPr>
        <w:t xml:space="preserve">ależy </w:t>
      </w:r>
      <w:r w:rsidR="00DA6C1C" w:rsidRPr="00BF577C">
        <w:rPr>
          <w:rFonts w:ascii="Times New Roman" w:eastAsia="Times New Roman" w:hAnsi="Times New Roman"/>
          <w:b/>
        </w:rPr>
        <w:t>wskazać z jakim zawodem deficytowym obowiązującym  na terenie powiatu lub województwa, w którym świadczona jest praca</w:t>
      </w:r>
      <w:r w:rsidR="0012508E" w:rsidRPr="00BF577C">
        <w:rPr>
          <w:rFonts w:ascii="Times New Roman" w:eastAsia="Times New Roman" w:hAnsi="Times New Roman"/>
          <w:b/>
        </w:rPr>
        <w:t>,</w:t>
      </w:r>
      <w:r w:rsidR="00DA6C1C" w:rsidRPr="00BF577C">
        <w:rPr>
          <w:rFonts w:ascii="Times New Roman" w:eastAsia="Times New Roman" w:hAnsi="Times New Roman"/>
          <w:b/>
        </w:rPr>
        <w:t xml:space="preserve"> związana jest tematyka każdego z wnioskowanych szkoleń</w:t>
      </w:r>
      <w:r w:rsidR="001027D1" w:rsidRPr="00BF577C">
        <w:rPr>
          <w:rFonts w:ascii="Times New Roman" w:eastAsia="Times New Roman" w:hAnsi="Times New Roman"/>
          <w:b/>
        </w:rPr>
        <w:t>/</w:t>
      </w:r>
      <w:r w:rsidR="009149FD" w:rsidRPr="00BF577C">
        <w:rPr>
          <w:rFonts w:ascii="Times New Roman" w:eastAsia="Times New Roman" w:hAnsi="Times New Roman"/>
          <w:b/>
        </w:rPr>
        <w:t>studiów podyplomowych</w:t>
      </w:r>
      <w:r w:rsidR="001027D1" w:rsidRPr="00BF577C">
        <w:rPr>
          <w:rFonts w:ascii="Times New Roman" w:eastAsia="Times New Roman" w:hAnsi="Times New Roman"/>
          <w:b/>
        </w:rPr>
        <w:t xml:space="preserve"> (w oparciu o dane z barometru zawodów</w:t>
      </w:r>
      <w:r w:rsidR="0046160D">
        <w:rPr>
          <w:rFonts w:ascii="Times New Roman" w:eastAsia="Times New Roman" w:hAnsi="Times New Roman"/>
          <w:b/>
        </w:rPr>
        <w:t xml:space="preserve"> </w:t>
      </w:r>
      <w:r w:rsidR="001027D1" w:rsidRPr="00BF577C">
        <w:rPr>
          <w:rFonts w:ascii="Times New Roman" w:eastAsia="Times New Roman" w:hAnsi="Times New Roman"/>
          <w:b/>
        </w:rPr>
        <w:t>dla powiatu lub województwa za rok 202</w:t>
      </w:r>
      <w:r w:rsidR="00627768">
        <w:rPr>
          <w:rFonts w:ascii="Times New Roman" w:eastAsia="Times New Roman" w:hAnsi="Times New Roman"/>
          <w:b/>
        </w:rPr>
        <w:t>5</w:t>
      </w:r>
      <w:r w:rsidR="001027D1" w:rsidRPr="00BF577C">
        <w:rPr>
          <w:rFonts w:ascii="Times New Roman" w:eastAsia="Times New Roman" w:hAnsi="Times New Roman"/>
          <w:b/>
        </w:rPr>
        <w:t>)</w:t>
      </w:r>
      <w:r w:rsidR="009E0E9E" w:rsidRPr="00BF577C">
        <w:rPr>
          <w:rFonts w:ascii="Times New Roman" w:eastAsia="Times New Roman" w:hAnsi="Times New Roman"/>
          <w:b/>
        </w:rPr>
        <w:t>.</w:t>
      </w:r>
      <w:r w:rsidR="009149FD" w:rsidRPr="00BF577C">
        <w:rPr>
          <w:rFonts w:ascii="Times New Roman" w:eastAsia="Times New Roman" w:hAnsi="Times New Roman"/>
          <w:b/>
        </w:rPr>
        <w:t xml:space="preserve"> </w:t>
      </w:r>
      <w:r w:rsidR="001027D1" w:rsidRPr="00BF577C">
        <w:rPr>
          <w:rFonts w:ascii="Times New Roman" w:eastAsia="Times New Roman" w:hAnsi="Times New Roman"/>
          <w:b/>
        </w:rPr>
        <w:t>W uzasadnieniu nie można powoływać się</w:t>
      </w:r>
      <w:r w:rsidR="002161C8" w:rsidRPr="00BF577C">
        <w:rPr>
          <w:rFonts w:ascii="Times New Roman" w:eastAsia="Times New Roman" w:hAnsi="Times New Roman"/>
          <w:b/>
        </w:rPr>
        <w:t xml:space="preserve"> </w:t>
      </w:r>
      <w:r w:rsidR="005A5563" w:rsidRPr="00BF577C">
        <w:rPr>
          <w:rFonts w:ascii="Times New Roman" w:eastAsia="Times New Roman" w:hAnsi="Times New Roman"/>
          <w:b/>
        </w:rPr>
        <w:t xml:space="preserve">na fakt, </w:t>
      </w:r>
      <w:r w:rsidR="001027D1" w:rsidRPr="00BF577C">
        <w:rPr>
          <w:rFonts w:ascii="Times New Roman" w:eastAsia="Times New Roman" w:hAnsi="Times New Roman"/>
          <w:b/>
        </w:rPr>
        <w:t>że</w:t>
      </w:r>
      <w:r w:rsidR="002161C8" w:rsidRPr="00BF577C">
        <w:rPr>
          <w:rFonts w:ascii="Times New Roman" w:eastAsia="Times New Roman" w:hAnsi="Times New Roman"/>
          <w:b/>
        </w:rPr>
        <w:t xml:space="preserve"> zawód wykon</w:t>
      </w:r>
      <w:r w:rsidR="001027D1" w:rsidRPr="00BF577C">
        <w:rPr>
          <w:rFonts w:ascii="Times New Roman" w:eastAsia="Times New Roman" w:hAnsi="Times New Roman"/>
          <w:b/>
        </w:rPr>
        <w:t>ywany przez</w:t>
      </w:r>
      <w:r w:rsidR="002161C8" w:rsidRPr="00BF577C">
        <w:rPr>
          <w:rFonts w:ascii="Times New Roman" w:eastAsia="Times New Roman" w:hAnsi="Times New Roman"/>
          <w:b/>
        </w:rPr>
        <w:t xml:space="preserve"> pracownik</w:t>
      </w:r>
      <w:r w:rsidR="001027D1" w:rsidRPr="00BF577C">
        <w:rPr>
          <w:rFonts w:ascii="Times New Roman" w:eastAsia="Times New Roman" w:hAnsi="Times New Roman"/>
          <w:b/>
        </w:rPr>
        <w:t>a</w:t>
      </w:r>
      <w:r w:rsidR="002161C8" w:rsidRPr="00BF577C">
        <w:rPr>
          <w:rFonts w:ascii="Times New Roman" w:eastAsia="Times New Roman" w:hAnsi="Times New Roman"/>
          <w:b/>
        </w:rPr>
        <w:t xml:space="preserve"> jest deficytowy</w:t>
      </w:r>
      <w:r w:rsidR="001B4482" w:rsidRPr="00BF577C">
        <w:rPr>
          <w:rFonts w:ascii="Times New Roman" w:eastAsia="Times New Roman" w:hAnsi="Times New Roman"/>
          <w:b/>
        </w:rPr>
        <w:t>:</w:t>
      </w:r>
    </w:p>
    <w:p w14:paraId="0EBBD0E1" w14:textId="77777777" w:rsidR="00B163F9" w:rsidRPr="00B163F9" w:rsidRDefault="00B163F9" w:rsidP="00B163F9">
      <w:pPr>
        <w:pStyle w:val="Akapitzlist"/>
        <w:spacing w:after="0" w:line="240" w:lineRule="auto"/>
        <w:ind w:left="284"/>
        <w:jc w:val="both"/>
      </w:pPr>
    </w:p>
    <w:p w14:paraId="0A27289E" w14:textId="78F84491" w:rsidR="00B163F9" w:rsidRDefault="00084746" w:rsidP="00B163F9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/>
          <w:bCs/>
        </w:rPr>
      </w:pPr>
      <w:sdt>
        <w:sdtPr>
          <w:rPr>
            <w:rFonts w:ascii="Times New Roman" w:eastAsia="Times New Roman" w:hAnsi="Times New Roman"/>
            <w:b/>
          </w:rPr>
          <w:id w:val="-1234230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3F9">
            <w:rPr>
              <w:rFonts w:ascii="MS Gothic" w:eastAsia="MS Gothic" w:hAnsi="MS Gothic" w:hint="eastAsia"/>
              <w:b/>
            </w:rPr>
            <w:t>☐</w:t>
          </w:r>
        </w:sdtContent>
      </w:sdt>
      <w:r w:rsidR="00B163F9">
        <w:rPr>
          <w:rFonts w:ascii="Times New Roman" w:eastAsia="Times New Roman" w:hAnsi="Times New Roman"/>
          <w:b/>
        </w:rPr>
        <w:t xml:space="preserve"> powiat</w:t>
      </w:r>
      <w:r w:rsidR="00B163F9" w:rsidRPr="00B163F9">
        <w:rPr>
          <w:rFonts w:ascii="Times New Roman" w:eastAsia="Times New Roman" w:hAnsi="Times New Roman"/>
          <w:bCs/>
        </w:rPr>
        <w:t>……………………………………</w:t>
      </w:r>
      <w:r w:rsidR="00B163F9">
        <w:rPr>
          <w:rFonts w:ascii="Times New Roman" w:eastAsia="Times New Roman" w:hAnsi="Times New Roman"/>
          <w:bCs/>
        </w:rPr>
        <w:t>………………………………………………………………</w:t>
      </w:r>
      <w:r w:rsidR="00B163F9" w:rsidRPr="00B163F9">
        <w:rPr>
          <w:rFonts w:ascii="Times New Roman" w:eastAsia="Times New Roman" w:hAnsi="Times New Roman"/>
          <w:bCs/>
        </w:rPr>
        <w:t xml:space="preserve"> </w:t>
      </w:r>
    </w:p>
    <w:p w14:paraId="230252F8" w14:textId="77777777" w:rsidR="00B163F9" w:rsidRPr="00B163F9" w:rsidRDefault="00B163F9" w:rsidP="00B163F9">
      <w:pPr>
        <w:pStyle w:val="Akapitzlist"/>
        <w:spacing w:after="0" w:line="240" w:lineRule="auto"/>
        <w:ind w:left="284"/>
        <w:jc w:val="both"/>
        <w:rPr>
          <w:rFonts w:ascii="Times New Roman" w:eastAsia="DengXian" w:hAnsi="Times New Roman"/>
          <w:b/>
        </w:rPr>
      </w:pPr>
    </w:p>
    <w:p w14:paraId="49CBB3CA" w14:textId="55145C7E" w:rsidR="00B163F9" w:rsidRPr="00B163F9" w:rsidRDefault="00B163F9" w:rsidP="00B163F9">
      <w:pPr>
        <w:pStyle w:val="Akapitzlist"/>
        <w:spacing w:after="0" w:line="240" w:lineRule="auto"/>
        <w:ind w:left="284"/>
        <w:jc w:val="both"/>
        <w:rPr>
          <w:rFonts w:ascii="Times New Roman" w:eastAsia="DengXian" w:hAnsi="Times New Roman"/>
        </w:rPr>
      </w:pPr>
      <w:r w:rsidRPr="00B163F9">
        <w:rPr>
          <w:rFonts w:ascii="Times New Roman" w:eastAsia="DengXian" w:hAnsi="Times New Roman"/>
        </w:rPr>
        <w:t>……………………………………………………………………</w:t>
      </w:r>
      <w:r>
        <w:rPr>
          <w:rFonts w:ascii="Times New Roman" w:eastAsia="DengXian" w:hAnsi="Times New Roman"/>
        </w:rPr>
        <w:t>…………………………………………..</w:t>
      </w:r>
    </w:p>
    <w:p w14:paraId="3554C9A8" w14:textId="6B17B391" w:rsidR="00B163F9" w:rsidRDefault="00B163F9" w:rsidP="00B163F9">
      <w:pPr>
        <w:pStyle w:val="Akapitzlist"/>
        <w:spacing w:after="0" w:line="240" w:lineRule="auto"/>
        <w:ind w:left="284"/>
        <w:jc w:val="center"/>
        <w:rPr>
          <w:rFonts w:ascii="Times New Roman" w:eastAsia="DengXian" w:hAnsi="Times New Roman"/>
        </w:rPr>
      </w:pPr>
      <w:r w:rsidRPr="00B163F9">
        <w:rPr>
          <w:rFonts w:ascii="Times New Roman" w:eastAsia="DengXian" w:hAnsi="Times New Roman"/>
        </w:rPr>
        <w:t>(nazwa zawodu)</w:t>
      </w:r>
    </w:p>
    <w:p w14:paraId="3E250E21" w14:textId="77777777" w:rsidR="00B163F9" w:rsidRDefault="00B163F9" w:rsidP="00B163F9">
      <w:pPr>
        <w:pStyle w:val="Akapitzlist"/>
        <w:spacing w:after="0" w:line="240" w:lineRule="auto"/>
        <w:ind w:left="284"/>
        <w:jc w:val="center"/>
        <w:rPr>
          <w:rFonts w:ascii="Times New Roman" w:eastAsia="DengXian" w:hAnsi="Times New Roman"/>
        </w:rPr>
      </w:pPr>
    </w:p>
    <w:p w14:paraId="38FD14B7" w14:textId="7D247560" w:rsidR="00B163F9" w:rsidRDefault="00084746" w:rsidP="00B163F9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/>
          <w:bCs/>
        </w:rPr>
      </w:pPr>
      <w:sdt>
        <w:sdtPr>
          <w:rPr>
            <w:rFonts w:ascii="Times New Roman" w:eastAsia="Times New Roman" w:hAnsi="Times New Roman"/>
            <w:b/>
          </w:rPr>
          <w:id w:val="1563908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3F9">
            <w:rPr>
              <w:rFonts w:ascii="MS Gothic" w:eastAsia="MS Gothic" w:hAnsi="MS Gothic" w:hint="eastAsia"/>
              <w:b/>
            </w:rPr>
            <w:t>☐</w:t>
          </w:r>
        </w:sdtContent>
      </w:sdt>
      <w:r w:rsidR="00B163F9">
        <w:rPr>
          <w:rFonts w:ascii="Times New Roman" w:eastAsia="Times New Roman" w:hAnsi="Times New Roman"/>
          <w:b/>
        </w:rPr>
        <w:t xml:space="preserve"> województwo </w:t>
      </w:r>
      <w:r w:rsidR="00B163F9" w:rsidRPr="00B163F9">
        <w:rPr>
          <w:rFonts w:ascii="Times New Roman" w:eastAsia="Times New Roman" w:hAnsi="Times New Roman"/>
          <w:bCs/>
        </w:rPr>
        <w:t>……………………………………</w:t>
      </w:r>
      <w:r w:rsidR="00B163F9">
        <w:rPr>
          <w:rFonts w:ascii="Times New Roman" w:eastAsia="Times New Roman" w:hAnsi="Times New Roman"/>
          <w:bCs/>
        </w:rPr>
        <w:t>………………………………………………………</w:t>
      </w:r>
      <w:r w:rsidR="00B163F9" w:rsidRPr="00B163F9">
        <w:rPr>
          <w:rFonts w:ascii="Times New Roman" w:eastAsia="Times New Roman" w:hAnsi="Times New Roman"/>
          <w:bCs/>
        </w:rPr>
        <w:t xml:space="preserve"> </w:t>
      </w:r>
    </w:p>
    <w:p w14:paraId="6010817A" w14:textId="77777777" w:rsidR="00B163F9" w:rsidRPr="00B163F9" w:rsidRDefault="00B163F9" w:rsidP="00B163F9">
      <w:pPr>
        <w:pStyle w:val="Akapitzlist"/>
        <w:spacing w:after="0" w:line="240" w:lineRule="auto"/>
        <w:ind w:left="284"/>
        <w:jc w:val="both"/>
        <w:rPr>
          <w:rFonts w:ascii="Times New Roman" w:eastAsia="DengXian" w:hAnsi="Times New Roman"/>
          <w:b/>
        </w:rPr>
      </w:pPr>
    </w:p>
    <w:p w14:paraId="74440CB8" w14:textId="77777777" w:rsidR="00B163F9" w:rsidRPr="00B163F9" w:rsidRDefault="00B163F9" w:rsidP="00B163F9">
      <w:pPr>
        <w:pStyle w:val="Akapitzlist"/>
        <w:spacing w:after="0" w:line="240" w:lineRule="auto"/>
        <w:ind w:left="284"/>
        <w:jc w:val="both"/>
        <w:rPr>
          <w:rFonts w:ascii="Times New Roman" w:eastAsia="DengXian" w:hAnsi="Times New Roman"/>
        </w:rPr>
      </w:pPr>
      <w:r w:rsidRPr="00B163F9">
        <w:rPr>
          <w:rFonts w:ascii="Times New Roman" w:eastAsia="DengXian" w:hAnsi="Times New Roman"/>
        </w:rPr>
        <w:t>……………………………………………………………………</w:t>
      </w:r>
      <w:r>
        <w:rPr>
          <w:rFonts w:ascii="Times New Roman" w:eastAsia="DengXian" w:hAnsi="Times New Roman"/>
        </w:rPr>
        <w:t>…………………………………………..</w:t>
      </w:r>
    </w:p>
    <w:p w14:paraId="71A8E228" w14:textId="77777777" w:rsidR="00B163F9" w:rsidRDefault="00B163F9" w:rsidP="00B163F9">
      <w:pPr>
        <w:pStyle w:val="Akapitzlist"/>
        <w:spacing w:after="0" w:line="240" w:lineRule="auto"/>
        <w:ind w:left="284"/>
        <w:jc w:val="center"/>
        <w:rPr>
          <w:rFonts w:ascii="Times New Roman" w:eastAsia="DengXian" w:hAnsi="Times New Roman"/>
        </w:rPr>
      </w:pPr>
      <w:r w:rsidRPr="00B163F9">
        <w:rPr>
          <w:rFonts w:ascii="Times New Roman" w:eastAsia="DengXian" w:hAnsi="Times New Roman"/>
        </w:rPr>
        <w:t>(nazwa zawodu)</w:t>
      </w:r>
    </w:p>
    <w:p w14:paraId="483BB1BD" w14:textId="77777777" w:rsidR="00B163F9" w:rsidRPr="00B163F9" w:rsidRDefault="00B163F9" w:rsidP="00B163F9">
      <w:pPr>
        <w:pStyle w:val="Akapitzlist"/>
        <w:spacing w:after="0" w:line="240" w:lineRule="auto"/>
        <w:ind w:left="284"/>
        <w:jc w:val="center"/>
        <w:rPr>
          <w:rFonts w:ascii="Times New Roman" w:eastAsia="DengXian" w:hAnsi="Times New Roman"/>
        </w:rPr>
      </w:pPr>
    </w:p>
    <w:p w14:paraId="1108919B" w14:textId="1BFD285B" w:rsidR="001B4482" w:rsidRDefault="00B163F9" w:rsidP="007B5ACE">
      <w:pPr>
        <w:pStyle w:val="Akapitzlist"/>
        <w:ind w:left="142"/>
        <w:jc w:val="both"/>
      </w:pPr>
      <w:r w:rsidRPr="00B163F9">
        <w:rPr>
          <w:rFonts w:ascii="Times New Roman" w:hAnsi="Times New Roman"/>
          <w:b/>
          <w:bCs/>
        </w:rPr>
        <w:t>UZASADNIENIE:</w:t>
      </w:r>
      <w:r>
        <w:rPr>
          <w:rFonts w:ascii="Times New Roman" w:hAnsi="Times New Roman"/>
        </w:rPr>
        <w:t xml:space="preserve"> </w:t>
      </w:r>
      <w:r w:rsidR="001B4482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C6AB1F" w14:textId="0CF2238C" w:rsidR="00641D4B" w:rsidRPr="00BF577C" w:rsidRDefault="001002C6" w:rsidP="001002C6">
      <w:pPr>
        <w:pStyle w:val="NormalnyWeb"/>
        <w:spacing w:before="0" w:after="0"/>
        <w:jc w:val="both"/>
        <w:rPr>
          <w:sz w:val="22"/>
          <w:szCs w:val="22"/>
        </w:rPr>
      </w:pPr>
      <w:r w:rsidRPr="001B4482">
        <w:rPr>
          <w:b/>
          <w:bCs/>
        </w:rPr>
        <w:t>c)</w:t>
      </w:r>
      <w:r>
        <w:t xml:space="preserve">  </w:t>
      </w:r>
      <w:r w:rsidRPr="00BF577C">
        <w:rPr>
          <w:sz w:val="22"/>
          <w:szCs w:val="22"/>
        </w:rPr>
        <w:t>Zgodność planowanych działań z określonymi na 202</w:t>
      </w:r>
      <w:r w:rsidR="00627768">
        <w:rPr>
          <w:sz w:val="22"/>
          <w:szCs w:val="22"/>
        </w:rPr>
        <w:t>5</w:t>
      </w:r>
      <w:r w:rsidRPr="00BF577C">
        <w:rPr>
          <w:sz w:val="22"/>
          <w:szCs w:val="22"/>
        </w:rPr>
        <w:t xml:space="preserve"> rok priorytetami wydatkowania środków</w:t>
      </w:r>
      <w:r w:rsidR="00A449A0">
        <w:rPr>
          <w:sz w:val="22"/>
          <w:szCs w:val="22"/>
        </w:rPr>
        <w:t xml:space="preserve"> </w:t>
      </w:r>
      <w:r w:rsidRPr="00BF577C">
        <w:rPr>
          <w:sz w:val="22"/>
          <w:szCs w:val="22"/>
        </w:rPr>
        <w:t xml:space="preserve">KFS określonymi przez  </w:t>
      </w:r>
      <w:r w:rsidR="00627768">
        <w:rPr>
          <w:sz w:val="22"/>
          <w:szCs w:val="22"/>
        </w:rPr>
        <w:t>Ministra właściwego do spraw pracy</w:t>
      </w:r>
      <w:r w:rsidRPr="00BF577C">
        <w:rPr>
          <w:bCs/>
          <w:sz w:val="22"/>
          <w:szCs w:val="22"/>
        </w:rPr>
        <w:t xml:space="preserve"> </w:t>
      </w:r>
      <w:r w:rsidR="00641D4B" w:rsidRPr="00BF577C">
        <w:rPr>
          <w:sz w:val="22"/>
          <w:szCs w:val="22"/>
        </w:rPr>
        <w:t>(</w:t>
      </w:r>
      <w:r w:rsidR="00B208D0" w:rsidRPr="00BF577C">
        <w:rPr>
          <w:b/>
          <w:sz w:val="22"/>
          <w:szCs w:val="22"/>
        </w:rPr>
        <w:t xml:space="preserve">należy uzasadnić, iż wskazane we wniosku formy kształcenia  lub wskazane we wniosku osoby, spełniają warunki określone w danym priorytecie. </w:t>
      </w:r>
      <w:r w:rsidR="00A449A0">
        <w:rPr>
          <w:b/>
          <w:sz w:val="22"/>
          <w:szCs w:val="22"/>
        </w:rPr>
        <w:t xml:space="preserve">                    </w:t>
      </w:r>
      <w:r w:rsidR="00B208D0" w:rsidRPr="008858C4">
        <w:rPr>
          <w:b/>
          <w:sz w:val="22"/>
          <w:szCs w:val="22"/>
        </w:rPr>
        <w:t>W przypadku ubiegania się  o wsparcie w ramach priorytetu</w:t>
      </w:r>
      <w:r w:rsidR="008858C4" w:rsidRPr="008858C4">
        <w:rPr>
          <w:b/>
          <w:sz w:val="22"/>
          <w:szCs w:val="22"/>
        </w:rPr>
        <w:t xml:space="preserve"> </w:t>
      </w:r>
      <w:r w:rsidR="00AF7777">
        <w:rPr>
          <w:b/>
          <w:sz w:val="22"/>
          <w:szCs w:val="22"/>
        </w:rPr>
        <w:t xml:space="preserve">6 i </w:t>
      </w:r>
      <w:r w:rsidR="008858C4" w:rsidRPr="008858C4">
        <w:rPr>
          <w:b/>
          <w:sz w:val="22"/>
          <w:szCs w:val="22"/>
        </w:rPr>
        <w:t>7</w:t>
      </w:r>
      <w:r w:rsidR="00A449A0" w:rsidRPr="008858C4">
        <w:rPr>
          <w:b/>
          <w:sz w:val="22"/>
          <w:szCs w:val="22"/>
        </w:rPr>
        <w:t xml:space="preserve"> </w:t>
      </w:r>
      <w:r w:rsidR="00B208D0" w:rsidRPr="008858C4">
        <w:rPr>
          <w:b/>
          <w:sz w:val="22"/>
          <w:szCs w:val="22"/>
        </w:rPr>
        <w:t xml:space="preserve">Pracodawca zobowiązany jest jednocześnie do złożenia odpowiedniego oświadczenia, zgodnie ze wzorem stanowiącym załącznik </w:t>
      </w:r>
      <w:r w:rsidR="00A449A0" w:rsidRPr="008858C4">
        <w:rPr>
          <w:b/>
          <w:sz w:val="22"/>
          <w:szCs w:val="22"/>
        </w:rPr>
        <w:t xml:space="preserve">               </w:t>
      </w:r>
      <w:r w:rsidR="00B208D0" w:rsidRPr="008858C4">
        <w:rPr>
          <w:b/>
          <w:sz w:val="22"/>
          <w:szCs w:val="22"/>
        </w:rPr>
        <w:t xml:space="preserve">nr </w:t>
      </w:r>
      <w:r w:rsidR="004C7EFB" w:rsidRPr="008858C4">
        <w:rPr>
          <w:b/>
          <w:sz w:val="22"/>
          <w:szCs w:val="22"/>
        </w:rPr>
        <w:t>12</w:t>
      </w:r>
      <w:r w:rsidR="00AA6731">
        <w:rPr>
          <w:b/>
          <w:sz w:val="22"/>
          <w:szCs w:val="22"/>
        </w:rPr>
        <w:t xml:space="preserve"> i 13</w:t>
      </w:r>
      <w:r w:rsidR="00B208D0" w:rsidRPr="008858C4">
        <w:rPr>
          <w:b/>
          <w:sz w:val="22"/>
          <w:szCs w:val="22"/>
        </w:rPr>
        <w:t xml:space="preserve"> do niniejszego wniosku</w:t>
      </w:r>
      <w:r w:rsidR="00641D4B" w:rsidRPr="008858C4">
        <w:rPr>
          <w:b/>
          <w:sz w:val="22"/>
          <w:szCs w:val="22"/>
        </w:rPr>
        <w:t>.</w:t>
      </w:r>
      <w:r w:rsidR="00641D4B" w:rsidRPr="008858C4">
        <w:rPr>
          <w:sz w:val="22"/>
          <w:szCs w:val="22"/>
        </w:rPr>
        <w:t>):</w:t>
      </w:r>
    </w:p>
    <w:p w14:paraId="309F8680" w14:textId="77777777" w:rsidR="003235C5" w:rsidRPr="003235C5" w:rsidRDefault="003235C5" w:rsidP="003235C5">
      <w:pPr>
        <w:pStyle w:val="Akapitzlist"/>
        <w:spacing w:after="0" w:line="240" w:lineRule="auto"/>
        <w:ind w:left="284"/>
        <w:jc w:val="both"/>
      </w:pPr>
    </w:p>
    <w:p w14:paraId="72F7A5DA" w14:textId="77777777" w:rsidR="009725DA" w:rsidRPr="00FC66A5" w:rsidRDefault="009725DA" w:rsidP="004C1695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39" w:line="235" w:lineRule="auto"/>
        <w:jc w:val="both"/>
        <w:rPr>
          <w:rFonts w:ascii="Times New Roman" w:hAnsi="Times New Roman" w:cs="Times New Roman"/>
          <w:b/>
          <w:bCs/>
        </w:rPr>
      </w:pPr>
      <w:r w:rsidRPr="00FC66A5">
        <w:rPr>
          <w:rFonts w:ascii="Times New Roman" w:hAnsi="Times New Roman" w:cs="Times New Roman"/>
          <w:b/>
          <w:bCs/>
        </w:rPr>
        <w:t xml:space="preserve">Wsparcie </w:t>
      </w:r>
      <w:r w:rsidR="00627768">
        <w:rPr>
          <w:rFonts w:ascii="Times New Roman" w:hAnsi="Times New Roman" w:cs="Times New Roman"/>
          <w:b/>
          <w:bCs/>
        </w:rPr>
        <w:t xml:space="preserve">rozwoju umiejętności i kwalifikacji </w:t>
      </w:r>
      <w:r w:rsidR="00886CD5">
        <w:rPr>
          <w:rFonts w:ascii="Times New Roman" w:hAnsi="Times New Roman" w:cs="Times New Roman"/>
          <w:b/>
          <w:bCs/>
        </w:rPr>
        <w:t xml:space="preserve">w zawodach określonych jako deficytowe na danym terenie tj. w powiecie lub województwie. </w:t>
      </w:r>
    </w:p>
    <w:p w14:paraId="21A295BB" w14:textId="77777777" w:rsidR="003A2F9A" w:rsidRPr="003A2F9A" w:rsidRDefault="003A2F9A" w:rsidP="003A2F9A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3A2F9A">
        <w:rPr>
          <w:rFonts w:ascii="Times New Roman" w:hAnsi="Times New Roman"/>
        </w:rPr>
        <w:t xml:space="preserve">         </w:t>
      </w:r>
    </w:p>
    <w:p w14:paraId="7556F262" w14:textId="3CE224B6" w:rsidR="00886CD5" w:rsidRDefault="00886CD5" w:rsidP="00886CD5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Cs/>
        </w:rPr>
        <w:t xml:space="preserve">Należy opisać z jakim zawodem deficytowym związana jest </w:t>
      </w:r>
      <w:r>
        <w:rPr>
          <w:rFonts w:ascii="Times New Roman" w:eastAsia="Times New Roman" w:hAnsi="Times New Roman"/>
          <w:bCs/>
        </w:rPr>
        <w:t xml:space="preserve">tematyka każdego z wnioskowanych szkoleń/studiów podyplomowych, w których będą uczestniczyć poszczególni pracownicy objęci wsparciem </w:t>
      </w:r>
      <w:r w:rsidR="0046160D">
        <w:rPr>
          <w:rFonts w:ascii="Times New Roman" w:eastAsia="Times New Roman" w:hAnsi="Times New Roman"/>
          <w:bCs/>
        </w:rPr>
        <w:t xml:space="preserve">  </w:t>
      </w:r>
      <w:r>
        <w:rPr>
          <w:rFonts w:ascii="Times New Roman" w:eastAsia="Times New Roman" w:hAnsi="Times New Roman"/>
          <w:bCs/>
        </w:rPr>
        <w:t xml:space="preserve">w ramach tego priorytetu  </w:t>
      </w:r>
      <w:r>
        <w:rPr>
          <w:rFonts w:ascii="Times New Roman" w:hAnsi="Times New Roman" w:cs="Times New Roman"/>
          <w:b/>
          <w:bCs/>
        </w:rPr>
        <w:t>(patrz lit. b).</w:t>
      </w:r>
    </w:p>
    <w:p w14:paraId="239D966F" w14:textId="5A01E2F4" w:rsidR="00402096" w:rsidRDefault="003A2F9A" w:rsidP="003A2F9A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  <w:bCs/>
        </w:rPr>
      </w:pPr>
      <w:r w:rsidRPr="00F9202E">
        <w:rPr>
          <w:rFonts w:ascii="Times New Roman" w:hAnsi="Times New Roman"/>
          <w:b/>
          <w:bCs/>
        </w:rPr>
        <w:t xml:space="preserve">………………………………………………………………………………………………………………..              </w:t>
      </w:r>
      <w:r w:rsidR="00B163F9">
        <w:rPr>
          <w:rFonts w:ascii="Times New Roman" w:hAnsi="Times New Roman"/>
          <w:b/>
          <w:bCs/>
        </w:rPr>
        <w:t>.</w:t>
      </w:r>
      <w:r w:rsidRPr="00F9202E">
        <w:rPr>
          <w:rFonts w:ascii="Times New Roman" w:hAnsi="Times New Roman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FA0EB7A" w14:textId="77777777" w:rsidR="002E1E6C" w:rsidRPr="00F9202E" w:rsidRDefault="002E1E6C" w:rsidP="003A2F9A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  <w:bCs/>
        </w:rPr>
      </w:pPr>
    </w:p>
    <w:p w14:paraId="0B768848" w14:textId="77777777" w:rsidR="00F47C1B" w:rsidRDefault="00F47C1B" w:rsidP="00F47C1B">
      <w:pPr>
        <w:pStyle w:val="Akapitzlist"/>
        <w:spacing w:after="0" w:line="240" w:lineRule="auto"/>
        <w:ind w:left="284"/>
        <w:jc w:val="both"/>
      </w:pPr>
      <w:bookmarkStart w:id="2" w:name="_Hlk185415395"/>
    </w:p>
    <w:p w14:paraId="5D56E76E" w14:textId="77777777" w:rsidR="009725DA" w:rsidRPr="00FC66A5" w:rsidRDefault="00886CD5" w:rsidP="004C1695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39" w:line="235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Wsparcie rozwoju umiejętności i kwalifikacji w związku z zastosowaniem </w:t>
      </w:r>
      <w:r w:rsidR="009725DA" w:rsidRPr="00FC66A5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w firmie nowych procesów, technologii i narzędzi pracy.</w:t>
      </w:r>
    </w:p>
    <w:bookmarkEnd w:id="2"/>
    <w:p w14:paraId="69F9466B" w14:textId="77777777" w:rsidR="00886CD5" w:rsidRPr="008858C4" w:rsidRDefault="00886CD5" w:rsidP="00886CD5">
      <w:pPr>
        <w:spacing w:after="0"/>
        <w:ind w:left="360"/>
        <w:jc w:val="both"/>
        <w:rPr>
          <w:rFonts w:ascii="Times New Roman" w:hAnsi="Times New Roman" w:cs="Times New Roman"/>
          <w:bCs/>
        </w:rPr>
      </w:pPr>
      <w:r w:rsidRPr="008858C4">
        <w:rPr>
          <w:rFonts w:ascii="Times New Roman" w:hAnsi="Times New Roman" w:cs="Times New Roman"/>
          <w:bCs/>
        </w:rPr>
        <w:t>Należy wykazać, że:</w:t>
      </w:r>
    </w:p>
    <w:p w14:paraId="1B0F6073" w14:textId="1D751BA6" w:rsidR="00886CD5" w:rsidRDefault="00886CD5" w:rsidP="00886CD5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w ciągu jednego roku przed złożeniem wniosku bądź w ciągu trzech miesięcy po jego złożeniu zostały/zostaną zakupione przez Pracodawcę nowe maszyny i narzędzia, bądź zostały/będą wdrożone nowe procesy, technologie  i systemy, a osoby objęte kształceniem ustawicznym będą wykonywać nowe zadania związane z wprowadzonymi/ planowanymi do wprowadzenia zmianami. Wsparciem kształcenia ustawicznego  w ramach tego priorytetu można objąć jedynie osobę, która w ramach wykonywania swoich zadań zawodowych  na stanowisku pracy korzysta lub będzie korzystała z nowych technologii i narzędzi pracy lub która wymaga nabycia nowych kompetencji niezbędnych do wykonywania pracy w związku z wdrożeniem nowego procesu. </w:t>
      </w:r>
    </w:p>
    <w:p w14:paraId="41AD71A7" w14:textId="77777777" w:rsidR="008858C4" w:rsidRDefault="008858C4" w:rsidP="00886CD5">
      <w:pPr>
        <w:spacing w:after="0"/>
        <w:jc w:val="both"/>
        <w:rPr>
          <w:rFonts w:ascii="Times New Roman" w:hAnsi="Times New Roman" w:cs="Times New Roman"/>
          <w:bCs/>
        </w:rPr>
      </w:pPr>
    </w:p>
    <w:p w14:paraId="37F3CCA2" w14:textId="77777777" w:rsidR="00886CD5" w:rsidRDefault="00886CD5" w:rsidP="00886CD5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Uzasadnienie finansowania kształcenia w ramach powyższego priorytetu należy poprzeć kopiami stosownych dokumentów zakupu, decyzji dyrektora/ zarządu  o wprowadzeniu norm ISO, wdrożeniu nowych procesów biznesowych, operacyjnych:</w:t>
      </w:r>
    </w:p>
    <w:p w14:paraId="1EFE26D0" w14:textId="7AEAB873" w:rsidR="003235C5" w:rsidRDefault="00886CD5" w:rsidP="00886CD5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bCs/>
        </w:rPr>
        <w:t>………………………………………………………………………………………………………………</w:t>
      </w:r>
      <w:r w:rsidR="008858C4">
        <w:rPr>
          <w:rFonts w:ascii="Times New Roman" w:hAnsi="Times New Roman"/>
          <w:b/>
          <w:bCs/>
        </w:rPr>
        <w:t>….</w:t>
      </w:r>
      <w:r>
        <w:rPr>
          <w:rFonts w:ascii="Times New Roman" w:hAnsi="Times New Roman"/>
          <w:b/>
          <w:bCs/>
        </w:rPr>
        <w:t xml:space="preserve">           …………………………………………………………………………………………………………………</w:t>
      </w:r>
      <w:r w:rsidR="008858C4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>………………………………………………………………………………………………………………</w:t>
      </w:r>
      <w:r w:rsidR="008858C4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>…………………………………………………………………………………………………………</w:t>
      </w:r>
      <w:r w:rsidR="008858C4">
        <w:rPr>
          <w:rFonts w:ascii="Times New Roman" w:hAnsi="Times New Roman"/>
          <w:b/>
          <w:bCs/>
        </w:rPr>
        <w:t>…………</w:t>
      </w:r>
    </w:p>
    <w:p w14:paraId="1723C9BD" w14:textId="77777777" w:rsidR="00F9202E" w:rsidRPr="00F9202E" w:rsidRDefault="00F9202E" w:rsidP="00F9202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2FF18C6" w14:textId="0E555CA8" w:rsidR="009725DA" w:rsidRPr="002B6A60" w:rsidRDefault="00886CD5" w:rsidP="004C1695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39" w:line="235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Wsparcie kształcenia ustawicznego pracodawców i ich pracowników zgodnie z potrzebami szkoleniowymi, które pojawiły się na terenach dotkniętych przez powódź we wrześniu 2024</w:t>
      </w:r>
      <w:r w:rsidR="008858C4">
        <w:rPr>
          <w:rFonts w:ascii="Times New Roman" w:hAnsi="Times New Roman" w:cs="Times New Roman"/>
          <w:b/>
          <w:bCs/>
        </w:rPr>
        <w:t xml:space="preserve"> roku.</w:t>
      </w:r>
    </w:p>
    <w:p w14:paraId="1F6637DA" w14:textId="3C6D5B8B" w:rsidR="00886CD5" w:rsidRDefault="00886CD5" w:rsidP="0046160D">
      <w:pPr>
        <w:spacing w:after="0" w:line="240" w:lineRule="auto"/>
        <w:ind w:left="357" w:right="92"/>
        <w:jc w:val="both"/>
        <w:rPr>
          <w:rFonts w:ascii="Times New Roman" w:hAnsi="Times New Roman" w:cs="Times New Roman"/>
        </w:rPr>
      </w:pPr>
      <w:r w:rsidRPr="008858C4">
        <w:rPr>
          <w:rFonts w:ascii="Times New Roman" w:hAnsi="Times New Roman" w:cs="Times New Roman"/>
        </w:rPr>
        <w:t>Warunkiem dostępu do niniejszego priorytetu jest prowadzenie działalności gospodarczej na terenie którejkolwiek z gmin z wykazu</w:t>
      </w:r>
      <w:r w:rsidR="00BF69EC" w:rsidRPr="008858C4">
        <w:rPr>
          <w:rFonts w:ascii="Times New Roman" w:hAnsi="Times New Roman" w:cs="Times New Roman"/>
        </w:rPr>
        <w:t xml:space="preserve"> (rozporządzenie Rady Ministrów z 16 września 2024r. w sprawie wykazu gmin, w których są stosowane szczególne rozwiązania związane z usuwaniem skutków powodzi z września 2024r. oraz rozwiązań stosowanych na ich terenie (Dz. U. 2024r. poz. 1371)).</w:t>
      </w:r>
    </w:p>
    <w:p w14:paraId="05D9E496" w14:textId="77777777" w:rsidR="008858C4" w:rsidRPr="008858C4" w:rsidRDefault="008858C4" w:rsidP="0046160D">
      <w:pPr>
        <w:spacing w:after="0" w:line="240" w:lineRule="auto"/>
        <w:ind w:left="357" w:right="92"/>
        <w:jc w:val="both"/>
        <w:rPr>
          <w:rFonts w:ascii="Times New Roman" w:hAnsi="Times New Roman" w:cs="Times New Roman"/>
        </w:rPr>
      </w:pPr>
    </w:p>
    <w:p w14:paraId="2F796A75" w14:textId="77777777" w:rsidR="009725DA" w:rsidRPr="001E6320" w:rsidRDefault="00BF69EC" w:rsidP="0046160D">
      <w:pPr>
        <w:suppressAutoHyphens w:val="0"/>
        <w:spacing w:after="0" w:line="240" w:lineRule="auto"/>
        <w:ind w:left="357" w:right="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Należy wykazać, że nabycie nowych umiejętności czy kwalifikacji jest konieczne dla rozszerzenia/przekwalifikowania obszaru działalności firmy.</w:t>
      </w:r>
    </w:p>
    <w:p w14:paraId="5FF5D030" w14:textId="3405FA33" w:rsidR="009725DA" w:rsidRDefault="009725DA" w:rsidP="00A449A0">
      <w:pPr>
        <w:suppressAutoHyphens w:val="0"/>
        <w:spacing w:after="0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45C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</w:t>
      </w:r>
      <w:r w:rsidR="008858C4">
        <w:rPr>
          <w:rFonts w:ascii="Times New Roman" w:hAnsi="Times New Roman" w:cs="Times New Roman"/>
          <w:b/>
          <w:bCs/>
          <w:sz w:val="24"/>
          <w:szCs w:val="24"/>
        </w:rPr>
        <w:t>..</w:t>
      </w:r>
      <w:r w:rsidRPr="003B345C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</w:t>
      </w:r>
      <w:r w:rsidR="008858C4">
        <w:rPr>
          <w:rFonts w:ascii="Times New Roman" w:hAnsi="Times New Roman" w:cs="Times New Roman"/>
          <w:b/>
          <w:bCs/>
          <w:sz w:val="24"/>
          <w:szCs w:val="24"/>
        </w:rPr>
        <w:t>..</w:t>
      </w:r>
    </w:p>
    <w:p w14:paraId="0208D2FE" w14:textId="7D1C7A64" w:rsidR="00B163F9" w:rsidRPr="00B163F9" w:rsidRDefault="00A449A0" w:rsidP="00BF69EC">
      <w:pPr>
        <w:suppressAutoHyphens w:val="0"/>
        <w:spacing w:after="195" w:line="270" w:lineRule="auto"/>
        <w:ind w:right="59"/>
        <w:jc w:val="both"/>
        <w:rPr>
          <w:rFonts w:ascii="Times New Roman" w:hAnsi="Times New Roman" w:cs="Times New Roman"/>
          <w:b/>
        </w:rPr>
      </w:pPr>
      <w:r w:rsidRPr="00F9202E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</w:t>
      </w:r>
      <w:r w:rsidR="008858C4">
        <w:rPr>
          <w:rFonts w:ascii="Times New Roman" w:hAnsi="Times New Roman" w:cs="Times New Roman"/>
          <w:b/>
        </w:rPr>
        <w:t>.</w:t>
      </w:r>
    </w:p>
    <w:p w14:paraId="6D248960" w14:textId="106D4BB8" w:rsidR="009725DA" w:rsidRPr="002B6A60" w:rsidRDefault="000F612F" w:rsidP="004C1695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39" w:line="235" w:lineRule="auto"/>
        <w:jc w:val="both"/>
        <w:rPr>
          <w:rFonts w:ascii="Times New Roman" w:hAnsi="Times New Roman" w:cs="Times New Roman"/>
          <w:b/>
          <w:bCs/>
        </w:rPr>
      </w:pPr>
      <w:bookmarkStart w:id="3" w:name="_Hlk123214883"/>
      <w:r>
        <w:rPr>
          <w:rFonts w:ascii="Times New Roman" w:hAnsi="Times New Roman" w:cs="Times New Roman"/>
          <w:b/>
          <w:bCs/>
        </w:rPr>
        <w:t xml:space="preserve">Poprawa zarządzania i komunikacji w firmie w oparciu o zasady przeciwdziałania dyskryminacji i </w:t>
      </w:r>
      <w:proofErr w:type="spellStart"/>
      <w:r>
        <w:rPr>
          <w:rFonts w:ascii="Times New Roman" w:hAnsi="Times New Roman" w:cs="Times New Roman"/>
          <w:b/>
          <w:bCs/>
        </w:rPr>
        <w:t>mobbingowi</w:t>
      </w:r>
      <w:proofErr w:type="spellEnd"/>
      <w:r>
        <w:rPr>
          <w:rFonts w:ascii="Times New Roman" w:hAnsi="Times New Roman" w:cs="Times New Roman"/>
          <w:b/>
          <w:bCs/>
        </w:rPr>
        <w:t xml:space="preserve">, rozwoju dialogu społecznego, partycypacji pracowniczej </w:t>
      </w:r>
      <w:r w:rsidR="0046160D">
        <w:rPr>
          <w:rFonts w:ascii="Times New Roman" w:hAnsi="Times New Roman" w:cs="Times New Roman"/>
          <w:b/>
          <w:bCs/>
        </w:rPr>
        <w:t xml:space="preserve">                                  </w:t>
      </w:r>
      <w:r>
        <w:rPr>
          <w:rFonts w:ascii="Times New Roman" w:hAnsi="Times New Roman" w:cs="Times New Roman"/>
          <w:b/>
          <w:bCs/>
        </w:rPr>
        <w:t>i wspierania integracji w miejscu pracy.</w:t>
      </w:r>
    </w:p>
    <w:p w14:paraId="2CF001C5" w14:textId="77777777" w:rsidR="0046160D" w:rsidRDefault="0046160D" w:rsidP="00F845BA">
      <w:pPr>
        <w:spacing w:after="0" w:line="240" w:lineRule="auto"/>
        <w:ind w:left="357"/>
        <w:jc w:val="both"/>
        <w:rPr>
          <w:rFonts w:ascii="Times New Roman" w:hAnsi="Times New Roman"/>
        </w:rPr>
      </w:pPr>
      <w:r w:rsidRPr="0046160D">
        <w:rPr>
          <w:rFonts w:ascii="Times New Roman" w:hAnsi="Times New Roman"/>
        </w:rPr>
        <w:t xml:space="preserve">W ramach tego priorytetu mogą być finansowane szkolenia, </w:t>
      </w:r>
      <w:r>
        <w:rPr>
          <w:rFonts w:ascii="Times New Roman" w:hAnsi="Times New Roman"/>
        </w:rPr>
        <w:t xml:space="preserve">w ramach których pracodawcy i pracownicy zostaną wyposażeni w wiedzę i umiejętności m. in.: </w:t>
      </w:r>
    </w:p>
    <w:p w14:paraId="01C0B24A" w14:textId="461D4E9C" w:rsidR="0046160D" w:rsidRDefault="0046160D" w:rsidP="00F845BA">
      <w:pPr>
        <w:tabs>
          <w:tab w:val="left" w:pos="567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/>
        </w:rPr>
        <w:t xml:space="preserve">- </w:t>
      </w:r>
      <w:r w:rsidRPr="0046160D">
        <w:rPr>
          <w:rFonts w:ascii="Times New Roman" w:eastAsia="Times New Roman" w:hAnsi="Times New Roman" w:cs="Times New Roman"/>
          <w:lang w:eastAsia="pl-PL"/>
        </w:rPr>
        <w:t xml:space="preserve">do rozpoznawania, rozumienia i przeciwdziałania </w:t>
      </w:r>
      <w:proofErr w:type="spellStart"/>
      <w:r w:rsidRPr="0046160D">
        <w:rPr>
          <w:rFonts w:ascii="Times New Roman" w:eastAsia="Times New Roman" w:hAnsi="Times New Roman" w:cs="Times New Roman"/>
          <w:lang w:eastAsia="pl-PL"/>
        </w:rPr>
        <w:t>mobbingowi</w:t>
      </w:r>
      <w:proofErr w:type="spellEnd"/>
      <w:r w:rsidRPr="0046160D">
        <w:rPr>
          <w:rFonts w:ascii="Times New Roman" w:eastAsia="Times New Roman" w:hAnsi="Times New Roman" w:cs="Times New Roman"/>
          <w:lang w:eastAsia="pl-PL"/>
        </w:rPr>
        <w:t xml:space="preserve"> w miejscu pracy, co</w:t>
      </w:r>
      <w:r>
        <w:rPr>
          <w:rFonts w:ascii="Times New Roman" w:hAnsi="Times New Roman"/>
        </w:rPr>
        <w:t xml:space="preserve"> </w:t>
      </w:r>
      <w:r w:rsidRPr="0046160D">
        <w:rPr>
          <w:rFonts w:ascii="Times New Roman" w:eastAsia="Times New Roman" w:hAnsi="Times New Roman" w:cs="Times New Roman"/>
          <w:lang w:eastAsia="pl-PL"/>
        </w:rPr>
        <w:t>zwiększy ich uważność na sposób komunikacji i budowania relacji w ich zespołach</w:t>
      </w:r>
      <w:r w:rsidR="00F845BA">
        <w:rPr>
          <w:rFonts w:ascii="Times New Roman" w:eastAsia="Times New Roman" w:hAnsi="Times New Roman" w:cs="Times New Roman"/>
          <w:lang w:eastAsia="pl-PL"/>
        </w:rPr>
        <w:t>,</w:t>
      </w:r>
    </w:p>
    <w:p w14:paraId="2CBA5EB2" w14:textId="77777777" w:rsidR="00F845BA" w:rsidRDefault="0046160D" w:rsidP="00F845BA">
      <w:pPr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46160D">
        <w:rPr>
          <w:rFonts w:ascii="Times New Roman" w:eastAsia="Times New Roman" w:hAnsi="Times New Roman" w:cs="Times New Roman"/>
          <w:lang w:eastAsia="pl-PL"/>
        </w:rPr>
        <w:t xml:space="preserve">dotyczące różnych formy </w:t>
      </w:r>
      <w:proofErr w:type="spellStart"/>
      <w:r w:rsidRPr="0046160D">
        <w:rPr>
          <w:rFonts w:ascii="Times New Roman" w:eastAsia="Times New Roman" w:hAnsi="Times New Roman" w:cs="Times New Roman"/>
          <w:lang w:eastAsia="pl-PL"/>
        </w:rPr>
        <w:t>mobbingu</w:t>
      </w:r>
      <w:proofErr w:type="spellEnd"/>
      <w:r w:rsidRPr="0046160D">
        <w:rPr>
          <w:rFonts w:ascii="Times New Roman" w:eastAsia="Times New Roman" w:hAnsi="Times New Roman" w:cs="Times New Roman"/>
          <w:lang w:eastAsia="pl-PL"/>
        </w:rPr>
        <w:t>, jak zrozumieć jego wpływ na zespół oraz jak</w:t>
      </w:r>
      <w:r>
        <w:rPr>
          <w:rFonts w:ascii="Times New Roman" w:hAnsi="Times New Roman"/>
        </w:rPr>
        <w:t xml:space="preserve"> </w:t>
      </w:r>
      <w:r w:rsidRPr="0046160D">
        <w:rPr>
          <w:rFonts w:ascii="Times New Roman" w:eastAsia="Times New Roman" w:hAnsi="Times New Roman" w:cs="Times New Roman"/>
          <w:lang w:eastAsia="pl-PL"/>
        </w:rPr>
        <w:t xml:space="preserve">skutecznie reagować i zapobiegać sytuacjom o charakterze </w:t>
      </w:r>
      <w:proofErr w:type="spellStart"/>
      <w:r w:rsidRPr="0046160D">
        <w:rPr>
          <w:rFonts w:ascii="Times New Roman" w:eastAsia="Times New Roman" w:hAnsi="Times New Roman" w:cs="Times New Roman"/>
          <w:lang w:eastAsia="pl-PL"/>
        </w:rPr>
        <w:t>mobbingu</w:t>
      </w:r>
      <w:proofErr w:type="spellEnd"/>
      <w:r w:rsidRPr="0046160D">
        <w:rPr>
          <w:rFonts w:ascii="Times New Roman" w:eastAsia="Times New Roman" w:hAnsi="Times New Roman" w:cs="Times New Roman"/>
          <w:lang w:eastAsia="pl-PL"/>
        </w:rPr>
        <w:t xml:space="preserve"> w przyszłości,</w:t>
      </w:r>
    </w:p>
    <w:p w14:paraId="557E25FF" w14:textId="4A30BBCC" w:rsidR="0046160D" w:rsidRDefault="00F845BA" w:rsidP="00F845BA">
      <w:pPr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46160D" w:rsidRPr="0046160D">
        <w:rPr>
          <w:rFonts w:ascii="Times New Roman" w:eastAsia="Times New Roman" w:hAnsi="Times New Roman" w:cs="Times New Roman"/>
          <w:lang w:eastAsia="pl-PL"/>
        </w:rPr>
        <w:t>rozpoznawania/uważności (szczególnie menedżerowie/pracodawcy) na zachowania i</w:t>
      </w:r>
      <w:r w:rsidR="0046160D">
        <w:rPr>
          <w:rFonts w:ascii="Times New Roman" w:hAnsi="Times New Roman"/>
        </w:rPr>
        <w:t xml:space="preserve"> </w:t>
      </w:r>
      <w:r w:rsidR="0046160D" w:rsidRPr="0046160D">
        <w:rPr>
          <w:rFonts w:ascii="Times New Roman" w:eastAsia="Times New Roman" w:hAnsi="Times New Roman" w:cs="Times New Roman"/>
          <w:lang w:eastAsia="pl-PL"/>
        </w:rPr>
        <w:t xml:space="preserve">relacje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</w:t>
      </w:r>
      <w:r w:rsidR="0046160D" w:rsidRPr="0046160D">
        <w:rPr>
          <w:rFonts w:ascii="Times New Roman" w:eastAsia="Times New Roman" w:hAnsi="Times New Roman" w:cs="Times New Roman"/>
          <w:lang w:eastAsia="pl-PL"/>
        </w:rPr>
        <w:t>w zespołach.</w:t>
      </w:r>
    </w:p>
    <w:p w14:paraId="372376E7" w14:textId="6D5D8771" w:rsidR="0046160D" w:rsidRDefault="0046160D" w:rsidP="00F845BA">
      <w:pPr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46160D">
        <w:rPr>
          <w:rFonts w:ascii="Times New Roman" w:eastAsia="Times New Roman" w:hAnsi="Times New Roman" w:cs="Times New Roman"/>
          <w:lang w:eastAsia="pl-PL"/>
        </w:rPr>
        <w:t>do promowania bezpiecznego i wspierającego środowiska pracy</w:t>
      </w:r>
      <w:r w:rsidR="00F845BA">
        <w:rPr>
          <w:rFonts w:ascii="Times New Roman" w:eastAsia="Times New Roman" w:hAnsi="Times New Roman" w:cs="Times New Roman"/>
          <w:lang w:eastAsia="pl-PL"/>
        </w:rPr>
        <w:t>,</w:t>
      </w:r>
    </w:p>
    <w:p w14:paraId="44415472" w14:textId="77777777" w:rsidR="00F845BA" w:rsidRDefault="0046160D" w:rsidP="00F845BA">
      <w:pPr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46160D">
        <w:rPr>
          <w:rFonts w:ascii="Times New Roman" w:eastAsia="Times New Roman" w:hAnsi="Times New Roman" w:cs="Times New Roman"/>
          <w:lang w:eastAsia="pl-PL"/>
        </w:rPr>
        <w:t xml:space="preserve"> na temat skutków społecznych i prawnych </w:t>
      </w:r>
      <w:proofErr w:type="spellStart"/>
      <w:r w:rsidRPr="0046160D">
        <w:rPr>
          <w:rFonts w:ascii="Times New Roman" w:eastAsia="Times New Roman" w:hAnsi="Times New Roman" w:cs="Times New Roman"/>
          <w:lang w:eastAsia="pl-PL"/>
        </w:rPr>
        <w:t>mobbingu</w:t>
      </w:r>
      <w:proofErr w:type="spellEnd"/>
      <w:r w:rsidRPr="0046160D">
        <w:rPr>
          <w:rFonts w:ascii="Times New Roman" w:eastAsia="Times New Roman" w:hAnsi="Times New Roman" w:cs="Times New Roman"/>
          <w:lang w:eastAsia="pl-PL"/>
        </w:rPr>
        <w:t xml:space="preserve"> lub dyskryminacji</w:t>
      </w:r>
      <w:r w:rsidR="00F845BA">
        <w:rPr>
          <w:rFonts w:ascii="Times New Roman" w:eastAsia="Times New Roman" w:hAnsi="Times New Roman" w:cs="Times New Roman"/>
          <w:lang w:eastAsia="pl-PL"/>
        </w:rPr>
        <w:t>,</w:t>
      </w:r>
    </w:p>
    <w:p w14:paraId="14E8E87C" w14:textId="51F57137" w:rsidR="0046160D" w:rsidRDefault="00F845BA" w:rsidP="00F845B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/>
        </w:rPr>
        <w:t xml:space="preserve">- </w:t>
      </w:r>
      <w:r w:rsidR="0046160D" w:rsidRPr="0046160D">
        <w:rPr>
          <w:rFonts w:ascii="Times New Roman" w:eastAsia="Times New Roman" w:hAnsi="Times New Roman" w:cs="Times New Roman"/>
          <w:lang w:eastAsia="pl-PL"/>
        </w:rPr>
        <w:t>dotyczące wdrażania procedur przeciwdziałania i reagowania na przypadki</w:t>
      </w:r>
      <w:r>
        <w:rPr>
          <w:rFonts w:ascii="Times New Roman" w:hAnsi="Times New Roman"/>
        </w:rPr>
        <w:t xml:space="preserve"> </w:t>
      </w:r>
      <w:r w:rsidR="0046160D" w:rsidRPr="0046160D">
        <w:rPr>
          <w:rFonts w:ascii="Times New Roman" w:eastAsia="Times New Roman" w:hAnsi="Times New Roman" w:cs="Times New Roman"/>
          <w:lang w:eastAsia="pl-PL"/>
        </w:rPr>
        <w:t>nieprawidłowości.</w:t>
      </w:r>
    </w:p>
    <w:p w14:paraId="629D4F1A" w14:textId="77777777" w:rsidR="00B163F9" w:rsidRDefault="00B163F9" w:rsidP="00F845B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12AF12" w14:textId="77777777" w:rsidR="00B163F9" w:rsidRPr="00F845BA" w:rsidRDefault="00B163F9" w:rsidP="00F845BA">
      <w:pPr>
        <w:spacing w:after="0" w:line="240" w:lineRule="auto"/>
        <w:ind w:left="357"/>
        <w:jc w:val="both"/>
        <w:rPr>
          <w:rFonts w:ascii="Times New Roman" w:hAnsi="Times New Roman"/>
        </w:rPr>
      </w:pPr>
    </w:p>
    <w:p w14:paraId="2DB72AC7" w14:textId="77777777" w:rsidR="00A449A0" w:rsidRDefault="00A449A0" w:rsidP="00A449A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4A2DDE74" w14:textId="77777777" w:rsidR="00F845BA" w:rsidRPr="00D36271" w:rsidRDefault="00F845BA" w:rsidP="00F845B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Należy uzasadnić potrzebę odbycia  kształcenia:</w:t>
      </w:r>
    </w:p>
    <w:p w14:paraId="5CBBD6AA" w14:textId="77777777" w:rsidR="00F845BA" w:rsidRDefault="00F845BA" w:rsidP="00F845BA">
      <w:pPr>
        <w:suppressAutoHyphens w:val="0"/>
        <w:spacing w:after="0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45C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F30C05" w14:textId="50EBD475" w:rsidR="00F845BA" w:rsidRPr="00F845BA" w:rsidRDefault="00F845BA" w:rsidP="00F845BA">
      <w:pPr>
        <w:suppressAutoHyphens w:val="0"/>
        <w:spacing w:after="195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202E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</w:t>
      </w:r>
    </w:p>
    <w:p w14:paraId="66F0D45B" w14:textId="77777777" w:rsidR="000F612F" w:rsidRDefault="000F612F" w:rsidP="000F612F">
      <w:pPr>
        <w:pStyle w:val="Akapitzlist"/>
        <w:spacing w:after="0" w:line="240" w:lineRule="auto"/>
        <w:ind w:left="284"/>
        <w:jc w:val="both"/>
      </w:pPr>
    </w:p>
    <w:p w14:paraId="400F8C83" w14:textId="77777777" w:rsidR="000F612F" w:rsidRPr="00FC66A5" w:rsidRDefault="000F612F" w:rsidP="004C1695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39" w:line="235" w:lineRule="auto"/>
        <w:jc w:val="both"/>
        <w:rPr>
          <w:rFonts w:ascii="Times New Roman" w:hAnsi="Times New Roman" w:cs="Times New Roman"/>
          <w:b/>
          <w:bCs/>
        </w:rPr>
      </w:pPr>
      <w:bookmarkStart w:id="4" w:name="_Hlk185415992"/>
      <w:r>
        <w:rPr>
          <w:rFonts w:ascii="Times New Roman" w:hAnsi="Times New Roman" w:cs="Times New Roman"/>
          <w:b/>
          <w:bCs/>
        </w:rPr>
        <w:t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organizacyjnej.</w:t>
      </w:r>
    </w:p>
    <w:bookmarkEnd w:id="4"/>
    <w:p w14:paraId="2F8E552F" w14:textId="77777777" w:rsidR="000F612F" w:rsidRDefault="000F612F" w:rsidP="00A449A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0266AC84" w14:textId="5763DA79" w:rsidR="000F612F" w:rsidRDefault="00CD3FBF" w:rsidP="00A449A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D3FBF">
        <w:rPr>
          <w:rFonts w:ascii="Times New Roman" w:hAnsi="Times New Roman" w:cs="Times New Roman"/>
          <w:bCs/>
        </w:rPr>
        <w:t>P</w:t>
      </w:r>
      <w:r>
        <w:rPr>
          <w:rFonts w:ascii="Times New Roman" w:hAnsi="Times New Roman" w:cs="Times New Roman"/>
          <w:bCs/>
        </w:rPr>
        <w:t>riorytet</w:t>
      </w:r>
      <w:r w:rsidRPr="00CD3FBF">
        <w:rPr>
          <w:rFonts w:ascii="Times New Roman" w:hAnsi="Times New Roman" w:cs="Times New Roman"/>
          <w:bCs/>
        </w:rPr>
        <w:t xml:space="preserve"> adresowany jest do wszystkich</w:t>
      </w:r>
      <w:r>
        <w:rPr>
          <w:rFonts w:ascii="Times New Roman" w:hAnsi="Times New Roman" w:cs="Times New Roman"/>
          <w:bCs/>
        </w:rPr>
        <w:t xml:space="preserve"> pracodawców, bez względu na rodzaj i obszar prowadzonej działalności gospodarczej, w ramach którego można przeszkolić każdego pracownika czy pracodawcę bez względu na wykonywan</w:t>
      </w:r>
      <w:r w:rsidR="00946298">
        <w:rPr>
          <w:rFonts w:ascii="Times New Roman" w:hAnsi="Times New Roman" w:cs="Times New Roman"/>
          <w:bCs/>
        </w:rPr>
        <w:t>ą</w:t>
      </w:r>
      <w:r>
        <w:rPr>
          <w:rFonts w:ascii="Times New Roman" w:hAnsi="Times New Roman" w:cs="Times New Roman"/>
          <w:bCs/>
        </w:rPr>
        <w:t xml:space="preserve"> pracę. </w:t>
      </w:r>
    </w:p>
    <w:p w14:paraId="37F4FF86" w14:textId="242AEEA0" w:rsidR="00CD3FBF" w:rsidRDefault="00CD3FBF" w:rsidP="00A449A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Priorytet ten oferuje wsparcie w zakresie poprawy bardzo szeroko pojętego zdrowia psychicznego w tym również </w:t>
      </w:r>
      <w:r w:rsidR="00946298">
        <w:rPr>
          <w:rFonts w:ascii="Times New Roman" w:hAnsi="Times New Roman" w:cs="Times New Roman"/>
          <w:bCs/>
        </w:rPr>
        <w:t xml:space="preserve">szkolenia </w:t>
      </w:r>
      <w:r>
        <w:rPr>
          <w:rFonts w:ascii="Times New Roman" w:hAnsi="Times New Roman" w:cs="Times New Roman"/>
          <w:bCs/>
        </w:rPr>
        <w:t>z zakresu działań go wspierających.</w:t>
      </w:r>
    </w:p>
    <w:p w14:paraId="49EEC38F" w14:textId="77777777" w:rsidR="00F845BA" w:rsidRDefault="00F845BA" w:rsidP="00A449A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8952210" w14:textId="77777777" w:rsidR="00F845BA" w:rsidRPr="00D36271" w:rsidRDefault="00F845BA" w:rsidP="00F845B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Należy uzasadnić potrzebę odbycia  kształcenia:</w:t>
      </w:r>
    </w:p>
    <w:p w14:paraId="0C48AB43" w14:textId="77777777" w:rsidR="00F845BA" w:rsidRDefault="00F845BA" w:rsidP="00F845BA">
      <w:pPr>
        <w:suppressAutoHyphens w:val="0"/>
        <w:spacing w:after="0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45C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671CA3" w14:textId="5AAE530A" w:rsidR="00F845BA" w:rsidRPr="00F845BA" w:rsidRDefault="00F845BA" w:rsidP="00F845BA">
      <w:pPr>
        <w:suppressAutoHyphens w:val="0"/>
        <w:spacing w:after="195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202E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</w:t>
      </w:r>
    </w:p>
    <w:p w14:paraId="4E924EF2" w14:textId="111D8D53" w:rsidR="00A449A0" w:rsidRPr="00CD3FBF" w:rsidRDefault="00CD3FBF" w:rsidP="004C1695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39" w:line="235" w:lineRule="auto"/>
        <w:jc w:val="both"/>
        <w:rPr>
          <w:rFonts w:ascii="Times New Roman" w:hAnsi="Times New Roman" w:cs="Times New Roman"/>
          <w:b/>
          <w:bCs/>
        </w:rPr>
      </w:pPr>
      <w:bookmarkStart w:id="5" w:name="_Hlk185416313"/>
      <w:r>
        <w:rPr>
          <w:rFonts w:ascii="Times New Roman" w:hAnsi="Times New Roman" w:cs="Times New Roman"/>
          <w:b/>
          <w:bCs/>
        </w:rPr>
        <w:t xml:space="preserve">Wsparcie cudzoziemców, w szczególności w zakresie zdobywania wiedzy na temat polskiego prawa </w:t>
      </w:r>
      <w:r w:rsidR="00341EAB">
        <w:rPr>
          <w:rFonts w:ascii="Times New Roman" w:hAnsi="Times New Roman" w:cs="Times New Roman"/>
          <w:b/>
          <w:bCs/>
        </w:rPr>
        <w:t xml:space="preserve">pracy </w:t>
      </w:r>
      <w:r>
        <w:rPr>
          <w:rFonts w:ascii="Times New Roman" w:hAnsi="Times New Roman" w:cs="Times New Roman"/>
          <w:b/>
          <w:bCs/>
        </w:rPr>
        <w:t>i integracji tych osób na rynku pracy.</w:t>
      </w:r>
    </w:p>
    <w:bookmarkEnd w:id="5"/>
    <w:p w14:paraId="00847C19" w14:textId="71887C31" w:rsidR="00AA6731" w:rsidRPr="00AA6731" w:rsidRDefault="00AA6731" w:rsidP="00AA6731">
      <w:pPr>
        <w:spacing w:after="0" w:line="240" w:lineRule="auto"/>
        <w:ind w:left="360"/>
        <w:jc w:val="both"/>
        <w:rPr>
          <w:rFonts w:ascii="Times New Roman" w:hAnsi="Times New Roman"/>
          <w:b/>
          <w:bCs/>
          <w:u w:val="single"/>
        </w:rPr>
      </w:pPr>
      <w:r w:rsidRPr="00AA6731">
        <w:rPr>
          <w:rFonts w:ascii="Times New Roman" w:hAnsi="Times New Roman"/>
          <w:b/>
          <w:u w:val="single"/>
        </w:rPr>
        <w:t>Uwaga: obowiązek złożenia oświadczenia zgodnie z załącznikiem nr 1</w:t>
      </w:r>
      <w:r>
        <w:rPr>
          <w:rFonts w:ascii="Times New Roman" w:hAnsi="Times New Roman"/>
          <w:b/>
          <w:u w:val="single"/>
        </w:rPr>
        <w:t>2</w:t>
      </w:r>
      <w:r w:rsidRPr="00AA6731">
        <w:rPr>
          <w:rFonts w:ascii="Times New Roman" w:hAnsi="Times New Roman"/>
          <w:b/>
          <w:u w:val="single"/>
        </w:rPr>
        <w:t xml:space="preserve"> do wniosku</w:t>
      </w:r>
      <w:r w:rsidRPr="00AA6731">
        <w:rPr>
          <w:rFonts w:ascii="Times New Roman" w:hAnsi="Times New Roman"/>
          <w:b/>
          <w:bCs/>
          <w:u w:val="single"/>
        </w:rPr>
        <w:t>.</w:t>
      </w:r>
    </w:p>
    <w:p w14:paraId="5DEB69C9" w14:textId="77777777" w:rsidR="00CD3FBF" w:rsidRDefault="00CD3FBF" w:rsidP="00CD3FBF">
      <w:pPr>
        <w:spacing w:after="0" w:line="360" w:lineRule="auto"/>
        <w:rPr>
          <w:rFonts w:ascii="Times New Roman" w:hAnsi="Times New Roman" w:cs="Times New Roman"/>
          <w:b/>
        </w:rPr>
      </w:pPr>
    </w:p>
    <w:p w14:paraId="2B4635FD" w14:textId="77777777" w:rsidR="00A449A0" w:rsidRDefault="00CD3FBF" w:rsidP="00CD3FBF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ramach tego priorytetu mogą być finansowane szkolenia tylko dla cudzoziemców.</w:t>
      </w:r>
    </w:p>
    <w:p w14:paraId="3F91E8F3" w14:textId="77777777" w:rsidR="00D36271" w:rsidRDefault="00D36271" w:rsidP="00D36271">
      <w:pPr>
        <w:pStyle w:val="Akapitzli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ramach tego priorytetu mogą być finansowane szkolenia, które odpowiadają na specyficzne potrzeby pracowników cudzoziemskich w szczególności:</w:t>
      </w:r>
    </w:p>
    <w:p w14:paraId="5BA29B66" w14:textId="220F1777" w:rsidR="00D36271" w:rsidRDefault="00D36271" w:rsidP="00D36271">
      <w:pPr>
        <w:pStyle w:val="Akapitzlist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doskonalenie znajomości języka polskiego oraz innych niezbędnych do pracy języków, </w:t>
      </w:r>
      <w:r w:rsidR="00322E41">
        <w:rPr>
          <w:rFonts w:ascii="Times New Roman" w:hAnsi="Times New Roman"/>
        </w:rPr>
        <w:t xml:space="preserve">szczególnie </w:t>
      </w:r>
      <w:r>
        <w:rPr>
          <w:rFonts w:ascii="Times New Roman" w:hAnsi="Times New Roman"/>
        </w:rPr>
        <w:t xml:space="preserve"> </w:t>
      </w:r>
      <w:r w:rsidR="00322E41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w kontekście słownictwa specyficznego dla danego zawodu/branży; </w:t>
      </w:r>
    </w:p>
    <w:p w14:paraId="08309231" w14:textId="77777777" w:rsidR="00D36271" w:rsidRDefault="00D36271" w:rsidP="00D36271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D36271">
        <w:rPr>
          <w:rFonts w:ascii="Times New Roman" w:hAnsi="Times New Roman"/>
        </w:rPr>
        <w:t xml:space="preserve">- doskonalenie wiedzy z zakresu specyfiki polskich i unijnych regulacji dotyczących wykonywania </w:t>
      </w:r>
      <w:r>
        <w:rPr>
          <w:rFonts w:ascii="Times New Roman" w:hAnsi="Times New Roman"/>
        </w:rPr>
        <w:t>określonego zawodu;</w:t>
      </w:r>
    </w:p>
    <w:p w14:paraId="4A651820" w14:textId="77777777" w:rsidR="00D36271" w:rsidRDefault="00D36271" w:rsidP="00D36271">
      <w:pPr>
        <w:pStyle w:val="Akapitzli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rozwój miękkich kompetencji, w tym komunikacyjnych, uwzględniających konieczność dostosowania się do kultury organizacyjnej polskich przedsiębiorstw i innych podmiotów, zatrudniających cudzoziemców. </w:t>
      </w:r>
    </w:p>
    <w:p w14:paraId="235B518D" w14:textId="77777777" w:rsidR="00D36271" w:rsidRPr="00D36271" w:rsidRDefault="00D36271" w:rsidP="00D36271">
      <w:pPr>
        <w:jc w:val="both"/>
        <w:rPr>
          <w:rFonts w:ascii="Times New Roman" w:hAnsi="Times New Roman" w:cs="Times New Roman"/>
          <w:b/>
        </w:rPr>
      </w:pPr>
      <w:bookmarkStart w:id="6" w:name="_Hlk185416790"/>
      <w:r>
        <w:rPr>
          <w:rFonts w:ascii="Times New Roman" w:hAnsi="Times New Roman" w:cs="Times New Roman"/>
        </w:rPr>
        <w:t>Należy uzasadnić potrzebę odbycia  kształcenia:</w:t>
      </w:r>
    </w:p>
    <w:bookmarkEnd w:id="6"/>
    <w:p w14:paraId="01546478" w14:textId="77777777" w:rsidR="00D36271" w:rsidRDefault="00D36271" w:rsidP="00D36271">
      <w:pPr>
        <w:suppressAutoHyphens w:val="0"/>
        <w:spacing w:after="0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45C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9F05B2" w14:textId="77777777" w:rsidR="00D36271" w:rsidRPr="00BF69EC" w:rsidRDefault="00D36271" w:rsidP="00D36271">
      <w:pPr>
        <w:suppressAutoHyphens w:val="0"/>
        <w:spacing w:after="195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202E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</w:t>
      </w:r>
    </w:p>
    <w:p w14:paraId="78AA36AF" w14:textId="77777777" w:rsidR="00D36271" w:rsidRPr="00CD3FBF" w:rsidRDefault="00D36271" w:rsidP="004C1695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39" w:line="235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Wsparcie rozwoju umiejętności i kwalifikacji niezbędnych w sektor</w:t>
      </w:r>
      <w:r w:rsidR="009D640A">
        <w:rPr>
          <w:rFonts w:ascii="Times New Roman" w:hAnsi="Times New Roman" w:cs="Times New Roman"/>
          <w:b/>
          <w:bCs/>
        </w:rPr>
        <w:t>ze</w:t>
      </w:r>
      <w:r>
        <w:rPr>
          <w:rFonts w:ascii="Times New Roman" w:hAnsi="Times New Roman" w:cs="Times New Roman"/>
          <w:b/>
          <w:bCs/>
        </w:rPr>
        <w:t xml:space="preserve"> usług zdrowotnych                                   i opiekuńczych.</w:t>
      </w:r>
    </w:p>
    <w:p w14:paraId="3500C5AF" w14:textId="2F73A7E3" w:rsidR="009D640A" w:rsidRDefault="009D640A" w:rsidP="009D640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  <w:u w:val="single"/>
        </w:rPr>
        <w:t>Uwaga: obowiązek złożenia oświadczenia zgodnie z załącznikiem nr 1</w:t>
      </w:r>
      <w:r w:rsidR="00AA6731">
        <w:rPr>
          <w:rFonts w:ascii="Times New Roman" w:hAnsi="Times New Roman"/>
          <w:b/>
          <w:u w:val="single"/>
        </w:rPr>
        <w:t>3</w:t>
      </w:r>
      <w:r>
        <w:rPr>
          <w:rFonts w:ascii="Times New Roman" w:hAnsi="Times New Roman"/>
          <w:b/>
          <w:u w:val="single"/>
        </w:rPr>
        <w:t xml:space="preserve"> do wniosku</w:t>
      </w:r>
      <w:r>
        <w:rPr>
          <w:rFonts w:ascii="Times New Roman" w:hAnsi="Times New Roman"/>
          <w:b/>
          <w:bCs/>
          <w:u w:val="single"/>
        </w:rPr>
        <w:t>.</w:t>
      </w:r>
    </w:p>
    <w:p w14:paraId="79AC8E3B" w14:textId="77777777" w:rsidR="00D36271" w:rsidRDefault="00D36271" w:rsidP="009D64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D96E75" w14:textId="554E462F" w:rsidR="00D36271" w:rsidRPr="009D640A" w:rsidRDefault="00D36271" w:rsidP="009D64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D640A">
        <w:rPr>
          <w:rFonts w:ascii="Times New Roman" w:eastAsia="Times New Roman" w:hAnsi="Times New Roman" w:cs="Times New Roman"/>
          <w:lang w:eastAsia="pl-PL"/>
        </w:rPr>
        <w:t xml:space="preserve">Dostęp do priorytetu ma każdy pracodawca posiadający </w:t>
      </w:r>
      <w:r w:rsidRPr="009D640A">
        <w:rPr>
          <w:rFonts w:ascii="Times New Roman" w:eastAsia="Times New Roman" w:hAnsi="Times New Roman" w:cs="Times New Roman"/>
          <w:b/>
          <w:bCs/>
          <w:lang w:eastAsia="pl-PL"/>
        </w:rPr>
        <w:t>PKD w Sekcji Q</w:t>
      </w:r>
      <w:r w:rsidR="00C12569">
        <w:rPr>
          <w:rFonts w:ascii="Times New Roman" w:eastAsia="Times New Roman" w:hAnsi="Times New Roman" w:cs="Times New Roman"/>
          <w:b/>
          <w:bCs/>
          <w:lang w:eastAsia="pl-PL"/>
        </w:rPr>
        <w:t xml:space="preserve"> -</w:t>
      </w:r>
      <w:r w:rsidRPr="009D640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D640A">
        <w:rPr>
          <w:rFonts w:ascii="Times New Roman" w:eastAsia="Times New Roman" w:hAnsi="Times New Roman" w:cs="Times New Roman"/>
          <w:lang w:eastAsia="pl-PL"/>
        </w:rPr>
        <w:t>Opieka zdrowotna i pomoc społeczna w działach</w:t>
      </w:r>
      <w:r w:rsidR="00C12569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7" w:name="_Hlk187315213"/>
      <w:r w:rsidR="00C12569">
        <w:rPr>
          <w:rFonts w:ascii="Times New Roman" w:eastAsia="Times New Roman" w:hAnsi="Times New Roman" w:cs="Times New Roman"/>
          <w:lang w:eastAsia="pl-PL"/>
        </w:rPr>
        <w:t>(przeważający kod PKD  na dzień 01.01.2025r.)</w:t>
      </w:r>
      <w:r w:rsidRPr="009D640A">
        <w:rPr>
          <w:rFonts w:ascii="Times New Roman" w:eastAsia="Times New Roman" w:hAnsi="Times New Roman" w:cs="Times New Roman"/>
          <w:lang w:eastAsia="pl-PL"/>
        </w:rPr>
        <w:t xml:space="preserve">: </w:t>
      </w:r>
      <w:bookmarkEnd w:id="7"/>
    </w:p>
    <w:p w14:paraId="0F6F769E" w14:textId="77777777" w:rsidR="00D36271" w:rsidRPr="009D640A" w:rsidRDefault="00D36271" w:rsidP="009D640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D640A">
        <w:rPr>
          <w:rFonts w:ascii="Times New Roman" w:eastAsia="Times New Roman" w:hAnsi="Times New Roman" w:cs="Times New Roman"/>
          <w:lang w:eastAsia="pl-PL"/>
        </w:rPr>
        <w:t xml:space="preserve">86 - Opieka zdrowotna, </w:t>
      </w:r>
    </w:p>
    <w:p w14:paraId="42264578" w14:textId="77777777" w:rsidR="00D36271" w:rsidRPr="009D640A" w:rsidRDefault="00D36271" w:rsidP="009D640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D640A">
        <w:rPr>
          <w:rFonts w:ascii="Times New Roman" w:eastAsia="Times New Roman" w:hAnsi="Times New Roman" w:cs="Times New Roman"/>
          <w:lang w:eastAsia="pl-PL"/>
        </w:rPr>
        <w:t xml:space="preserve">87- Pomoc społeczna z zakwaterowaniem, </w:t>
      </w:r>
    </w:p>
    <w:p w14:paraId="5143DDAA" w14:textId="77777777" w:rsidR="00D36271" w:rsidRPr="009D640A" w:rsidRDefault="00D36271" w:rsidP="009D640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D640A">
        <w:rPr>
          <w:rFonts w:ascii="Times New Roman" w:eastAsia="Times New Roman" w:hAnsi="Times New Roman" w:cs="Times New Roman"/>
          <w:lang w:eastAsia="pl-PL"/>
        </w:rPr>
        <w:t xml:space="preserve">88 - Pomoc społeczna bez zakwaterowania. </w:t>
      </w:r>
    </w:p>
    <w:p w14:paraId="339BB121" w14:textId="77777777" w:rsidR="00A449A0" w:rsidRPr="009D640A" w:rsidRDefault="00D36271" w:rsidP="009D64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D640A">
        <w:rPr>
          <w:rFonts w:ascii="Times New Roman" w:eastAsia="Times New Roman" w:hAnsi="Times New Roman" w:cs="Times New Roman"/>
          <w:lang w:eastAsia="pl-PL"/>
        </w:rPr>
        <w:lastRenderedPageBreak/>
        <w:t>W ramach tego priorytetu można dofinansować dopuszczalne ustawą formy kształcenia ustawicznego bezpośrednio związane z szeroko pojętą opieką zdrowotną czy opieką społeczną.</w:t>
      </w:r>
    </w:p>
    <w:bookmarkEnd w:id="3"/>
    <w:p w14:paraId="76E707D1" w14:textId="77777777" w:rsidR="009D640A" w:rsidRDefault="009D640A" w:rsidP="009D6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23CC0C" w14:textId="77777777" w:rsidR="009D640A" w:rsidRDefault="009D640A" w:rsidP="009D6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D640A">
        <w:rPr>
          <w:rFonts w:ascii="Times New Roman" w:hAnsi="Times New Roman" w:cs="Times New Roman"/>
        </w:rPr>
        <w:t>Należy uzasadnić potrzebę odbycia  kształcenia:</w:t>
      </w:r>
    </w:p>
    <w:p w14:paraId="3057AA39" w14:textId="77777777" w:rsidR="009D640A" w:rsidRDefault="009D640A" w:rsidP="009D640A">
      <w:pPr>
        <w:suppressAutoHyphens w:val="0"/>
        <w:spacing w:after="0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45C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2A1996" w14:textId="77777777" w:rsidR="009D640A" w:rsidRPr="00BF69EC" w:rsidRDefault="009D640A" w:rsidP="009D640A">
      <w:pPr>
        <w:suppressAutoHyphens w:val="0"/>
        <w:spacing w:after="195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202E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</w:t>
      </w:r>
    </w:p>
    <w:p w14:paraId="202450E8" w14:textId="77777777" w:rsidR="009D640A" w:rsidRPr="00CD3FBF" w:rsidRDefault="009D640A" w:rsidP="004C1695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39" w:line="235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Rozwój umiejętności cyfrowych.</w:t>
      </w:r>
    </w:p>
    <w:p w14:paraId="2C409DB6" w14:textId="77777777" w:rsidR="009D640A" w:rsidRDefault="009D640A" w:rsidP="009D640A">
      <w:pPr>
        <w:suppressAutoHyphens w:val="0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Należy wykazać, że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Cs/>
        </w:rPr>
        <w:t>posiadanie konkretnych umiejętności cyfrowych, które objęte są tematyką wnioskowanego szkolenia jest powiązane z pracą wykonywaną przez osobę kierowaną na szkolenie                       w ramach tego priorytetu:</w:t>
      </w:r>
    </w:p>
    <w:p w14:paraId="45EF2942" w14:textId="77777777" w:rsidR="009D640A" w:rsidRPr="009D640A" w:rsidRDefault="009D640A" w:rsidP="009D640A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0E902A" w14:textId="77777777" w:rsidR="009D640A" w:rsidRPr="00CD3FBF" w:rsidRDefault="009D640A" w:rsidP="004C1695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39" w:line="235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Wsparcie rozwoju umiejętności związanych z transformacją energetyczną.</w:t>
      </w:r>
    </w:p>
    <w:p w14:paraId="60BD3DCC" w14:textId="2F55C779" w:rsidR="009D640A" w:rsidRDefault="009D640A" w:rsidP="009D64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D640A">
        <w:rPr>
          <w:rFonts w:ascii="Times New Roman" w:eastAsia="Times New Roman" w:hAnsi="Times New Roman" w:cs="Times New Roman"/>
          <w:lang w:eastAsia="pl-PL"/>
        </w:rPr>
        <w:t>Priorytet niniejszy adresowany jest do wszystkich pracodawców, którzy w jakikolwiek sposób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D640A">
        <w:rPr>
          <w:rFonts w:ascii="Times New Roman" w:eastAsia="Times New Roman" w:hAnsi="Times New Roman" w:cs="Times New Roman"/>
          <w:lang w:eastAsia="pl-PL"/>
        </w:rPr>
        <w:t>chcą przyczynić się do realizacji założonych celów transformacji energetycznej np. przejścia z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D640A">
        <w:rPr>
          <w:rFonts w:ascii="Times New Roman" w:eastAsia="Times New Roman" w:hAnsi="Times New Roman" w:cs="Times New Roman"/>
          <w:lang w:eastAsia="pl-PL"/>
        </w:rPr>
        <w:t>energetyki tradycyjnej, na przykład węglowej, do bardziej przyjaznych środowisku źródeł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D640A">
        <w:rPr>
          <w:rFonts w:ascii="Times New Roman" w:eastAsia="Times New Roman" w:hAnsi="Times New Roman" w:cs="Times New Roman"/>
          <w:lang w:eastAsia="pl-PL"/>
        </w:rPr>
        <w:t>energii np. wiatraków czy farm fotowoltaicznych. Będą również mogły być finansowane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D640A">
        <w:rPr>
          <w:rFonts w:ascii="Times New Roman" w:eastAsia="Times New Roman" w:hAnsi="Times New Roman" w:cs="Times New Roman"/>
          <w:lang w:eastAsia="pl-PL"/>
        </w:rPr>
        <w:t>szkolenia mające na celu rozwój tzw. zielonych kompetencji czyli zestawu umiejętności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D640A">
        <w:rPr>
          <w:rFonts w:ascii="Times New Roman" w:eastAsia="Times New Roman" w:hAnsi="Times New Roman" w:cs="Times New Roman"/>
          <w:lang w:eastAsia="pl-PL"/>
        </w:rPr>
        <w:t xml:space="preserve">pozwalających na działania na rzecz zrównoważonego rozwoju. </w:t>
      </w:r>
      <w:r w:rsidR="00135394">
        <w:rPr>
          <w:rFonts w:ascii="Times New Roman" w:eastAsia="Times New Roman" w:hAnsi="Times New Roman" w:cs="Times New Roman"/>
          <w:lang w:eastAsia="pl-PL"/>
        </w:rPr>
        <w:t xml:space="preserve">                      </w:t>
      </w:r>
      <w:r w:rsidRPr="009D640A">
        <w:rPr>
          <w:rFonts w:ascii="Times New Roman" w:eastAsia="Times New Roman" w:hAnsi="Times New Roman" w:cs="Times New Roman"/>
          <w:lang w:eastAsia="pl-PL"/>
        </w:rPr>
        <w:t>W ramach tego priorytetu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D640A">
        <w:rPr>
          <w:rFonts w:ascii="Times New Roman" w:eastAsia="Times New Roman" w:hAnsi="Times New Roman" w:cs="Times New Roman"/>
          <w:lang w:eastAsia="pl-PL"/>
        </w:rPr>
        <w:t>mogą być finansowane również szkolenia w obszarze szeroko pojętej ekologii.</w:t>
      </w:r>
    </w:p>
    <w:p w14:paraId="56F8B133" w14:textId="77777777" w:rsidR="009D640A" w:rsidRDefault="009D640A" w:rsidP="009D64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B2C633" w14:textId="77777777" w:rsidR="009D640A" w:rsidRDefault="009D640A" w:rsidP="009D6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D640A">
        <w:rPr>
          <w:rFonts w:ascii="Times New Roman" w:hAnsi="Times New Roman" w:cs="Times New Roman"/>
        </w:rPr>
        <w:t>Należy uzasadnić potrzebę odbycia  kształcenia:</w:t>
      </w:r>
    </w:p>
    <w:p w14:paraId="6E6A4FBE" w14:textId="77777777" w:rsidR="009D640A" w:rsidRDefault="009D640A" w:rsidP="009D640A">
      <w:pPr>
        <w:suppressAutoHyphens w:val="0"/>
        <w:spacing w:after="0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45C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821538" w14:textId="77777777" w:rsidR="009D640A" w:rsidRPr="00BF69EC" w:rsidRDefault="009D640A" w:rsidP="009D640A">
      <w:pPr>
        <w:suppressAutoHyphens w:val="0"/>
        <w:spacing w:after="195" w:line="270" w:lineRule="auto"/>
        <w:ind w:right="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202E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</w:t>
      </w:r>
    </w:p>
    <w:p w14:paraId="3C750672" w14:textId="77777777" w:rsidR="009D640A" w:rsidRPr="009D640A" w:rsidRDefault="009D640A" w:rsidP="009D64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851C0D" w14:textId="0835A4B4" w:rsidR="00641D4B" w:rsidRDefault="00641D4B" w:rsidP="004C169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</w:pPr>
      <w:r>
        <w:rPr>
          <w:rFonts w:ascii="Times New Roman" w:hAnsi="Times New Roman"/>
        </w:rPr>
        <w:t>Związek wybranych działań z planami i możliwościami zatrudnieniowymi uczestników</w:t>
      </w:r>
      <w:r w:rsidR="006629E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b/>
        </w:rPr>
        <w:t xml:space="preserve">w przypadku wniosku dot. wyłącznie kształcenia samego pracodawcy, należy przedstawić krótką informację na temat planów działania firmy w przyszłości). </w:t>
      </w:r>
    </w:p>
    <w:p w14:paraId="3D921A5B" w14:textId="77777777" w:rsidR="00641D4B" w:rsidRDefault="00641D4B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  <w:lang w:eastAsia="pl-PL"/>
        </w:rPr>
      </w:pPr>
    </w:p>
    <w:p w14:paraId="2909E3CF" w14:textId="77777777" w:rsidR="00641D4B" w:rsidRDefault="00641D4B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794E">
        <w:rPr>
          <w:rFonts w:ascii="Times New Roman" w:hAnsi="Times New Roman"/>
          <w:b/>
        </w:rPr>
        <w:t>…</w:t>
      </w:r>
    </w:p>
    <w:p w14:paraId="7B75525D" w14:textId="77777777" w:rsidR="001B0913" w:rsidRDefault="001B0913">
      <w:pPr>
        <w:pStyle w:val="Akapitzlist"/>
        <w:spacing w:after="0" w:line="240" w:lineRule="auto"/>
        <w:ind w:left="284"/>
        <w:jc w:val="both"/>
      </w:pPr>
    </w:p>
    <w:p w14:paraId="5EE5B5A4" w14:textId="77777777" w:rsidR="00641D4B" w:rsidRDefault="00641D4B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Oświadczam, że wzór wniosku nie został zmodyfikowany, z wyjątkiem miejsc gdzie jest to wyraźnie dopuszczone.</w:t>
      </w:r>
    </w:p>
    <w:p w14:paraId="2D763829" w14:textId="77777777" w:rsidR="0032368F" w:rsidRDefault="0032368F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  <w:lang w:eastAsia="pl-PL"/>
        </w:rPr>
      </w:pPr>
    </w:p>
    <w:p w14:paraId="2B553FBB" w14:textId="77777777" w:rsidR="0032368F" w:rsidRDefault="0032368F">
      <w:pPr>
        <w:pStyle w:val="Akapitzlist"/>
        <w:spacing w:after="0" w:line="240" w:lineRule="auto"/>
        <w:ind w:left="284"/>
        <w:jc w:val="both"/>
      </w:pPr>
    </w:p>
    <w:p w14:paraId="007AC3AD" w14:textId="77777777" w:rsidR="00CE0EBB" w:rsidRDefault="00CE0EBB">
      <w:pPr>
        <w:pStyle w:val="Akapitzlist"/>
        <w:spacing w:after="0" w:line="240" w:lineRule="auto"/>
        <w:ind w:left="284"/>
        <w:jc w:val="both"/>
      </w:pPr>
    </w:p>
    <w:p w14:paraId="00B1760E" w14:textId="77777777" w:rsidR="00A75993" w:rsidRDefault="00A75993">
      <w:pPr>
        <w:pStyle w:val="Akapitzlist"/>
        <w:spacing w:after="0" w:line="240" w:lineRule="auto"/>
        <w:ind w:left="284"/>
        <w:jc w:val="both"/>
      </w:pPr>
    </w:p>
    <w:p w14:paraId="330A9F06" w14:textId="77777777" w:rsidR="00641D4B" w:rsidRPr="00D5737D" w:rsidRDefault="00641D4B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bookmarkStart w:id="8" w:name="_Hlk123810371"/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 w:rsidR="006513C5"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39838767" w14:textId="67C6CDE8" w:rsidR="00641D4B" w:rsidRPr="00D5737D" w:rsidRDefault="00641D4B" w:rsidP="0032368F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</w:t>
      </w:r>
      <w:r w:rsidR="00D5737D"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6513C5">
        <w:rPr>
          <w:rFonts w:ascii="Times New Roman" w:hAnsi="Times New Roman"/>
          <w:sz w:val="20"/>
          <w:szCs w:val="20"/>
          <w:lang w:eastAsia="pl-PL"/>
        </w:rPr>
        <w:t xml:space="preserve">      </w:t>
      </w:r>
      <w:r w:rsidRPr="00D5737D">
        <w:rPr>
          <w:rFonts w:ascii="Times New Roman" w:hAnsi="Times New Roman"/>
          <w:sz w:val="20"/>
          <w:szCs w:val="20"/>
          <w:lang w:eastAsia="pl-PL"/>
        </w:rPr>
        <w:t xml:space="preserve">do reprezentowania pracodawcy, w przypadku braku imiennej </w:t>
      </w:r>
      <w:r w:rsidR="00D5737D"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6513C5">
        <w:rPr>
          <w:rFonts w:ascii="Times New Roman" w:hAnsi="Times New Roman"/>
          <w:sz w:val="20"/>
          <w:szCs w:val="20"/>
          <w:lang w:eastAsia="pl-PL"/>
        </w:rPr>
        <w:t> 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bookmarkEnd w:id="8"/>
    <w:p w14:paraId="05EE39EC" w14:textId="77777777" w:rsidR="00641D4B" w:rsidRDefault="00641D4B">
      <w:pPr>
        <w:pageBreakBefore/>
        <w:spacing w:after="0" w:line="360" w:lineRule="auto"/>
        <w:rPr>
          <w:rFonts w:ascii="Times New Roman" w:hAnsi="Times New Roman" w:cs="Times New Roman"/>
          <w:b/>
          <w:i/>
          <w:sz w:val="18"/>
          <w:szCs w:val="18"/>
          <w:lang w:eastAsia="pl-PL"/>
        </w:rPr>
      </w:pPr>
    </w:p>
    <w:p w14:paraId="1F30D712" w14:textId="77777777" w:rsidR="00641D4B" w:rsidRDefault="00641D4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360" w:lineRule="auto"/>
      </w:pPr>
      <w:r>
        <w:rPr>
          <w:rFonts w:ascii="Times New Roman" w:hAnsi="Times New Roman" w:cs="Times New Roman"/>
          <w:b/>
          <w:bCs/>
          <w:lang w:eastAsia="pl-PL"/>
        </w:rPr>
        <w:t>III. WNIOSKOWANA WARTOŚĆ WSPARCIA</w:t>
      </w:r>
    </w:p>
    <w:p w14:paraId="2FB79A31" w14:textId="77777777" w:rsidR="00641D4B" w:rsidRDefault="00641D4B">
      <w:pPr>
        <w:spacing w:after="0" w:line="360" w:lineRule="auto"/>
        <w:rPr>
          <w:rFonts w:ascii="Times New Roman" w:hAnsi="Times New Roman" w:cs="Times New Roman"/>
          <w:b/>
          <w:bCs/>
          <w:lang w:eastAsia="pl-PL"/>
        </w:rPr>
      </w:pPr>
    </w:p>
    <w:p w14:paraId="31A31CAC" w14:textId="77777777" w:rsidR="00641D4B" w:rsidRDefault="00641D4B">
      <w:pPr>
        <w:spacing w:after="0" w:line="360" w:lineRule="auto"/>
      </w:pPr>
      <w:r>
        <w:rPr>
          <w:rFonts w:ascii="Times New Roman" w:hAnsi="Times New Roman" w:cs="Times New Roman"/>
          <w:b/>
          <w:bCs/>
          <w:lang w:eastAsia="pl-PL"/>
        </w:rPr>
        <w:t>1.Całkowita wysokość wydatków w zł</w:t>
      </w:r>
      <w:r>
        <w:rPr>
          <w:rFonts w:ascii="Times New Roman" w:hAnsi="Times New Roman" w:cs="Times New Roman"/>
          <w:bCs/>
          <w:lang w:eastAsia="pl-PL"/>
        </w:rPr>
        <w:t>………………………………………………………………………..</w:t>
      </w:r>
    </w:p>
    <w:p w14:paraId="598FC847" w14:textId="77777777" w:rsidR="00641D4B" w:rsidRDefault="00641D4B">
      <w:pPr>
        <w:spacing w:after="0" w:line="360" w:lineRule="auto"/>
      </w:pPr>
      <w:r>
        <w:rPr>
          <w:rFonts w:ascii="Times New Roman" w:hAnsi="Times New Roman" w:cs="Times New Roman"/>
          <w:b/>
          <w:bCs/>
          <w:lang w:eastAsia="pl-PL"/>
        </w:rPr>
        <w:t>słownie</w:t>
      </w:r>
      <w:r>
        <w:rPr>
          <w:rFonts w:ascii="Times New Roman" w:hAnsi="Times New Roman" w:cs="Times New Roman"/>
          <w:bCs/>
          <w:lang w:eastAsia="pl-PL"/>
        </w:rPr>
        <w:t>………………………………………......................................................................................................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lang w:eastAsia="pl-PL"/>
        </w:rPr>
        <w:t xml:space="preserve"> KWOTA WNIOSKOWANA  Z KFS  w zł</w:t>
      </w:r>
      <w:r>
        <w:rPr>
          <w:rFonts w:ascii="Times New Roman" w:hAnsi="Times New Roman" w:cs="Times New Roman"/>
          <w:bCs/>
          <w:lang w:eastAsia="pl-PL"/>
        </w:rPr>
        <w:t xml:space="preserve">………………………………………………………………….   </w:t>
      </w:r>
      <w:r>
        <w:rPr>
          <w:rFonts w:ascii="Times New Roman" w:hAnsi="Times New Roman" w:cs="Times New Roman"/>
          <w:b/>
          <w:bCs/>
          <w:lang w:eastAsia="pl-PL"/>
        </w:rPr>
        <w:t xml:space="preserve"> słownie: </w:t>
      </w:r>
      <w:r>
        <w:rPr>
          <w:rFonts w:ascii="Times New Roman" w:hAnsi="Times New Roman" w:cs="Times New Roman"/>
          <w:bCs/>
          <w:lang w:eastAsia="pl-PL"/>
        </w:rPr>
        <w:t>…………………………………………………………………………………………………………</w:t>
      </w:r>
    </w:p>
    <w:p w14:paraId="7C0324CE" w14:textId="77777777" w:rsidR="00641D4B" w:rsidRDefault="00641D4B">
      <w:pPr>
        <w:spacing w:after="0" w:line="360" w:lineRule="auto"/>
      </w:pPr>
      <w:r>
        <w:rPr>
          <w:rFonts w:ascii="Times New Roman" w:hAnsi="Times New Roman" w:cs="Times New Roman"/>
          <w:b/>
          <w:bCs/>
          <w:lang w:eastAsia="pl-PL"/>
        </w:rPr>
        <w:t xml:space="preserve">Wysokość wkładu własnego wnoszonego przez pracodawcę w zł (należy podać kwotę stanowiącą 20% całkowitej wysokości wydatków) </w:t>
      </w:r>
      <w:r>
        <w:rPr>
          <w:rFonts w:ascii="Times New Roman" w:hAnsi="Times New Roman" w:cs="Times New Roman"/>
          <w:bCs/>
          <w:lang w:eastAsia="pl-PL"/>
        </w:rPr>
        <w:t>………………………………..………………………….……………….</w:t>
      </w:r>
    </w:p>
    <w:p w14:paraId="1FA7EAF3" w14:textId="77777777" w:rsidR="00641D4B" w:rsidRDefault="00641D4B">
      <w:pPr>
        <w:spacing w:after="0" w:line="360" w:lineRule="auto"/>
      </w:pPr>
      <w:r>
        <w:rPr>
          <w:rFonts w:ascii="Times New Roman" w:hAnsi="Times New Roman" w:cs="Times New Roman"/>
          <w:b/>
          <w:bCs/>
          <w:lang w:eastAsia="pl-PL"/>
        </w:rPr>
        <w:t>słownie</w:t>
      </w:r>
      <w:r>
        <w:rPr>
          <w:rFonts w:ascii="Times New Roman" w:hAnsi="Times New Roman" w:cs="Times New Roman"/>
          <w:bCs/>
          <w:lang w:eastAsia="pl-PL"/>
        </w:rPr>
        <w:t>…………………………………………………………………………………………………………</w:t>
      </w:r>
    </w:p>
    <w:p w14:paraId="07ED265A" w14:textId="77777777" w:rsidR="00641D4B" w:rsidRDefault="00641D4B">
      <w:pPr>
        <w:spacing w:after="0" w:line="360" w:lineRule="auto"/>
      </w:pPr>
      <w:r>
        <w:rPr>
          <w:rFonts w:ascii="Times New Roman" w:hAnsi="Times New Roman" w:cs="Times New Roman"/>
          <w:b/>
          <w:bCs/>
          <w:lang w:eastAsia="pl-PL"/>
        </w:rPr>
        <w:t>Liczba pracowników objęta wsparciem</w:t>
      </w:r>
      <w:r>
        <w:rPr>
          <w:rFonts w:ascii="Times New Roman" w:hAnsi="Times New Roman" w:cs="Times New Roman"/>
          <w:bCs/>
          <w:lang w:eastAsia="pl-PL"/>
        </w:rPr>
        <w:t>………………………………………………………………………</w:t>
      </w:r>
    </w:p>
    <w:p w14:paraId="2FE4F568" w14:textId="77777777" w:rsidR="00641D4B" w:rsidRDefault="00641D4B">
      <w:pPr>
        <w:spacing w:after="0" w:line="360" w:lineRule="auto"/>
      </w:pPr>
      <w:r>
        <w:rPr>
          <w:rFonts w:ascii="Times New Roman" w:hAnsi="Times New Roman" w:cs="Times New Roman"/>
          <w:b/>
          <w:bCs/>
          <w:lang w:eastAsia="pl-PL"/>
        </w:rPr>
        <w:t>Liczba pracodawców objęta wsparciem</w:t>
      </w:r>
      <w:r>
        <w:rPr>
          <w:rFonts w:ascii="Times New Roman" w:hAnsi="Times New Roman" w:cs="Times New Roman"/>
          <w:bCs/>
          <w:lang w:eastAsia="pl-PL"/>
        </w:rPr>
        <w:t xml:space="preserve"> (dotyczy osób fizycznych prowadzących działalność gospodarczą, wspólników spółki cywilnej i spółki jawnej): ………………………………………………………………………………………………………………….</w:t>
      </w:r>
    </w:p>
    <w:p w14:paraId="7DA75EC9" w14:textId="77777777" w:rsidR="00641D4B" w:rsidRDefault="00641D4B">
      <w:pPr>
        <w:pStyle w:val="Tekstpodstawowywcity22"/>
        <w:tabs>
          <w:tab w:val="clear" w:pos="0"/>
          <w:tab w:val="clear" w:pos="5529"/>
        </w:tabs>
        <w:spacing w:line="276" w:lineRule="auto"/>
        <w:ind w:firstLine="0"/>
        <w:rPr>
          <w:i/>
          <w:sz w:val="20"/>
        </w:rPr>
      </w:pPr>
      <w:r>
        <w:rPr>
          <w:sz w:val="20"/>
        </w:rPr>
        <w:t xml:space="preserve">W rozumieniu art. 2 Kodeksu Pracy: </w:t>
      </w:r>
      <w:r>
        <w:rPr>
          <w:i/>
          <w:sz w:val="20"/>
        </w:rPr>
        <w:t>Pracownikiem jest osoba zatrudniona na podstawie umowy o pracę, powołania, wyboru, mianowania lub spółdzielczej umowy o pracę.</w:t>
      </w:r>
    </w:p>
    <w:p w14:paraId="18EC3437" w14:textId="77777777" w:rsidR="008635B9" w:rsidRDefault="009D0769">
      <w:pPr>
        <w:pStyle w:val="Tekstpodstawowywcity22"/>
        <w:tabs>
          <w:tab w:val="clear" w:pos="0"/>
          <w:tab w:val="clear" w:pos="5529"/>
        </w:tabs>
        <w:spacing w:line="276" w:lineRule="auto"/>
        <w:ind w:firstLine="0"/>
      </w:pPr>
      <w:r>
        <w:rPr>
          <w:sz w:val="20"/>
        </w:rPr>
        <w:t>Wydatek nie może dotyczyć osób współpracujących w rozumieniu  art. 8 ust. 11 ustawy o systemie ubezpieczeń społecznych.</w:t>
      </w:r>
    </w:p>
    <w:p w14:paraId="389BEABD" w14:textId="77777777" w:rsidR="00641D4B" w:rsidRDefault="00641D4B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360" w:lineRule="auto"/>
      </w:pPr>
      <w:r>
        <w:rPr>
          <w:rFonts w:ascii="Times New Roman" w:hAnsi="Times New Roman" w:cs="Times New Roman"/>
          <w:b/>
        </w:rPr>
        <w:t>IV. POUCZENIE</w:t>
      </w:r>
    </w:p>
    <w:p w14:paraId="50891672" w14:textId="77777777" w:rsidR="00641D4B" w:rsidRDefault="00641D4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62EFFB0" w14:textId="77777777" w:rsidR="00641D4B" w:rsidRDefault="00641D4B" w:rsidP="006112B5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</w:rPr>
        <w:t>1. Wniosek może być złożony, jeżeli pracodawca posiada siedzibę lub prowadzi działalność na terenie miasta Chorzów.</w:t>
      </w:r>
    </w:p>
    <w:p w14:paraId="4413C879" w14:textId="77777777" w:rsidR="00641D4B" w:rsidRDefault="00641D4B" w:rsidP="006112B5">
      <w:pPr>
        <w:spacing w:line="240" w:lineRule="auto"/>
        <w:jc w:val="both"/>
      </w:pPr>
      <w:r>
        <w:rPr>
          <w:rFonts w:ascii="Times New Roman" w:hAnsi="Times New Roman" w:cs="Times New Roman"/>
        </w:rPr>
        <w:t>2. Na wniosek pracodawcy, na podstawie umowy, środki z KFS na sfinansowanie kosztów kształcenia ustawicznego pracowników i pracodawcy, przyznane są w wysokości</w:t>
      </w:r>
      <w:r w:rsidR="003A0D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80% kosztów kształcenia ustawicznego, a w przypadku  mikroprzedsiębiorstw w wysokości 100%, kosztów kształcenia ustawicznego, nie więcej jednak niż 300% przeciętnego wynagrodzenia w danym roku na jednego uczestnika. </w:t>
      </w:r>
    </w:p>
    <w:p w14:paraId="45FE9303" w14:textId="50D62C40" w:rsidR="00641D4B" w:rsidRDefault="00641D4B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3. Wniosek, który nie zawiera załączników wymaganych zgodnie z § 5 ust.2 Rozporządzenia Ministra Pracy</w:t>
      </w:r>
      <w:r w:rsidR="001353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i Polityki Społecznej z dnia 14 maja 2014r. w sprawie przyznawania środków z Krajowego Funduszu Szkoleniowego pozostaje bez rozpatrzenia, o czym starosta  informuje pracodawcę na piśmie.</w:t>
      </w:r>
      <w:r w:rsidR="007C31B0">
        <w:rPr>
          <w:rFonts w:ascii="Times New Roman" w:hAnsi="Times New Roman" w:cs="Times New Roman"/>
        </w:rPr>
        <w:t xml:space="preserve"> </w:t>
      </w:r>
      <w:r w:rsidR="00B532FB" w:rsidRPr="00B532FB">
        <w:rPr>
          <w:rFonts w:ascii="Times New Roman" w:hAnsi="Times New Roman" w:cs="Times New Roman"/>
          <w:b/>
          <w:bCs/>
        </w:rPr>
        <w:t>Wskazane              w rozporządzeniu z</w:t>
      </w:r>
      <w:r w:rsidR="007C31B0" w:rsidRPr="00B532FB">
        <w:rPr>
          <w:rFonts w:ascii="Times New Roman" w:hAnsi="Times New Roman" w:cs="Times New Roman"/>
          <w:b/>
          <w:bCs/>
        </w:rPr>
        <w:t>ałączniki muszą zostać podpisane przez umocowane do tego osoby.</w:t>
      </w:r>
      <w:r w:rsidR="00D243C7">
        <w:rPr>
          <w:rFonts w:ascii="Times New Roman" w:hAnsi="Times New Roman" w:cs="Times New Roman"/>
          <w:b/>
          <w:bCs/>
        </w:rPr>
        <w:t xml:space="preserve"> </w:t>
      </w:r>
    </w:p>
    <w:p w14:paraId="525AB7C0" w14:textId="77777777" w:rsidR="006112B5" w:rsidRPr="00F83D7C" w:rsidRDefault="006112B5" w:rsidP="006112B5">
      <w:pPr>
        <w:widowControl w:val="0"/>
        <w:autoSpaceDE w:val="0"/>
        <w:spacing w:line="240" w:lineRule="auto"/>
        <w:jc w:val="both"/>
        <w:rPr>
          <w:b/>
          <w:bCs/>
        </w:rPr>
      </w:pPr>
      <w:r w:rsidRPr="00F83D7C">
        <w:rPr>
          <w:rFonts w:ascii="Times New Roman" w:hAnsi="Times New Roman" w:cs="Times New Roman"/>
          <w:b/>
          <w:bCs/>
        </w:rPr>
        <w:t xml:space="preserve">Programy kształcenia muszą być złożone zgodnie z określonym w załączniku nr 5 do wniosku wzorem, odrębnie dla każdego ze szkoleń/studiów podyplomowych. Każdy program musi zostać opatrzony pieczęcią i podpisem osoby uprawnionej do przedstawienia informacji. </w:t>
      </w:r>
    </w:p>
    <w:p w14:paraId="7D481C89" w14:textId="77777777" w:rsidR="00641D4B" w:rsidRDefault="00641D4B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F83D7C">
        <w:rPr>
          <w:rFonts w:ascii="Times New Roman" w:hAnsi="Times New Roman" w:cs="Times New Roman"/>
        </w:rPr>
        <w:t>4.</w:t>
      </w:r>
      <w:r w:rsidR="00A023F1" w:rsidRPr="00F83D7C">
        <w:rPr>
          <w:rFonts w:ascii="Times New Roman" w:hAnsi="Times New Roman" w:cs="Times New Roman"/>
        </w:rPr>
        <w:t>Wniosek musi zawierać wszystkie wymagane  informacje.</w:t>
      </w:r>
      <w:r w:rsidR="00A023F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przypadku, gdy wniosek pracodawcy jest wypełniony nieprawidłowo lub jest niekompletny, starosta wzywa do jego poprawienia w terminie nie krótszym niż 7 dni i nie dłuższym niż 14 dni.  W przypadku niepoprawienia lub nieuzupełnienia wniosku we wskazanym terminie pozostaje on bez rozpatrzenia, o czym pracodawca zostaje  poinformowany pisemnie.</w:t>
      </w:r>
      <w:r w:rsidR="00D243C7">
        <w:rPr>
          <w:rFonts w:ascii="Times New Roman" w:hAnsi="Times New Roman" w:cs="Times New Roman"/>
        </w:rPr>
        <w:t xml:space="preserve"> </w:t>
      </w:r>
    </w:p>
    <w:p w14:paraId="527BA12A" w14:textId="77777777" w:rsidR="00A023F1" w:rsidRDefault="00A023F1" w:rsidP="006112B5">
      <w:pPr>
        <w:widowControl w:val="0"/>
        <w:autoSpaceDE w:val="0"/>
        <w:spacing w:line="240" w:lineRule="auto"/>
        <w:jc w:val="both"/>
      </w:pPr>
      <w:r w:rsidRPr="00F83D7C">
        <w:rPr>
          <w:rFonts w:ascii="Times New Roman" w:hAnsi="Times New Roman" w:cs="Times New Roman"/>
        </w:rPr>
        <w:t>Wszelka korespondencja dot. postępowania prowadzona jest drogą pisemną.</w:t>
      </w:r>
    </w:p>
    <w:p w14:paraId="6BE2A996" w14:textId="77777777" w:rsidR="00641D4B" w:rsidRDefault="00641D4B" w:rsidP="006112B5">
      <w:pPr>
        <w:widowControl w:val="0"/>
        <w:autoSpaceDE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/>
          <w:b/>
        </w:rPr>
        <w:t>Środki Krajowego Funduszu Szkoleniowego są środkami publicznymi. Zgodnie z ustawą o podatku od towarów i usług oraz rozporządzeniem Ministra Finansów w sprawie zwolnień od podatku od towarów i usług oraz warunków stosowania tych zwolnień, zwalnia się od podatku usługi kształcenia zawodowego lub przekwalifikowania zawodowego finansowane w co najmniej 70% ze środków publicznych.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7190DDD2" w14:textId="77777777" w:rsidR="004E0E41" w:rsidRDefault="004E0E41" w:rsidP="006112B5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lang w:eastAsia="pl-PL"/>
        </w:rPr>
        <w:t xml:space="preserve">6. </w:t>
      </w:r>
      <w:r w:rsidRPr="007A5900">
        <w:rPr>
          <w:rFonts w:ascii="Times New Roman" w:hAnsi="Times New Roman" w:cs="Times New Roman"/>
          <w:b/>
          <w:bCs/>
          <w:color w:val="000000"/>
          <w:lang w:eastAsia="pl-PL"/>
        </w:rPr>
        <w:t>W przypadku realizacji szkolenia w siedzibie /miejscu pracy pracodawcy  należy wskazać co najmniej  2 kontroferty  zawierające dodatkowo informacje dotyczące miejsca realizacji szkolenia.</w:t>
      </w:r>
    </w:p>
    <w:p w14:paraId="5D9AA4B8" w14:textId="77777777" w:rsidR="006112B5" w:rsidRDefault="006112B5" w:rsidP="006112B5">
      <w:pPr>
        <w:widowControl w:val="0"/>
        <w:autoSpaceDE w:val="0"/>
        <w:spacing w:line="240" w:lineRule="auto"/>
        <w:jc w:val="both"/>
      </w:pPr>
      <w:r>
        <w:rPr>
          <w:rFonts w:ascii="Times New Roman" w:hAnsi="Times New Roman" w:cs="Times New Roman"/>
          <w:b/>
          <w:bCs/>
          <w:color w:val="000000"/>
          <w:lang w:eastAsia="pl-PL"/>
        </w:rPr>
        <w:t xml:space="preserve">7. </w:t>
      </w:r>
      <w:r w:rsidRPr="00F83D7C">
        <w:rPr>
          <w:rFonts w:ascii="Times New Roman" w:hAnsi="Times New Roman" w:cs="Times New Roman"/>
          <w:b/>
          <w:bCs/>
          <w:color w:val="000000"/>
          <w:lang w:eastAsia="pl-PL"/>
        </w:rPr>
        <w:t xml:space="preserve">Wnioskowane  do dofinansowania działania muszą być bezpośrednio związane z zakresem zadań </w:t>
      </w:r>
      <w:r w:rsidRPr="00F83D7C">
        <w:rPr>
          <w:rFonts w:ascii="Times New Roman" w:hAnsi="Times New Roman" w:cs="Times New Roman"/>
          <w:b/>
          <w:bCs/>
          <w:color w:val="000000"/>
          <w:lang w:eastAsia="pl-PL"/>
        </w:rPr>
        <w:lastRenderedPageBreak/>
        <w:t>zawodowych/obowiązków na danym stanowisku, potrzebami biznesowymi lub planami zatrudnieniowymi wnioskodawcy.</w:t>
      </w:r>
    </w:p>
    <w:p w14:paraId="7E9688A8" w14:textId="15760293" w:rsidR="00641D4B" w:rsidRDefault="00CB3230" w:rsidP="00CB323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641D4B">
        <w:rPr>
          <w:rFonts w:ascii="Times New Roman" w:hAnsi="Times New Roman" w:cs="Times New Roman"/>
        </w:rPr>
        <w:t>.Umowa dotycząca przyznanych środków na kształcenie ustawiczne pracowników</w:t>
      </w:r>
      <w:r w:rsidR="00D5737D">
        <w:rPr>
          <w:rFonts w:ascii="Times New Roman" w:hAnsi="Times New Roman" w:cs="Times New Roman"/>
        </w:rPr>
        <w:t xml:space="preserve"> </w:t>
      </w:r>
      <w:r w:rsidR="00641D4B">
        <w:rPr>
          <w:rFonts w:ascii="Times New Roman" w:hAnsi="Times New Roman" w:cs="Times New Roman"/>
        </w:rPr>
        <w:t>i</w:t>
      </w:r>
      <w:r w:rsidR="00D5737D">
        <w:rPr>
          <w:rFonts w:ascii="Times New Roman" w:hAnsi="Times New Roman" w:cs="Times New Roman"/>
        </w:rPr>
        <w:t xml:space="preserve"> </w:t>
      </w:r>
      <w:r w:rsidR="00641D4B">
        <w:rPr>
          <w:rFonts w:ascii="Times New Roman" w:hAnsi="Times New Roman" w:cs="Times New Roman"/>
        </w:rPr>
        <w:t>pracodawcy ze środków Krajowego Funduszu Szkoleniowego jest aktem cywilnoprawnym i żadnej ze stron nie przysługuje roszczenie jej zawarcia.</w:t>
      </w:r>
    </w:p>
    <w:p w14:paraId="163625A7" w14:textId="77777777" w:rsidR="00CB3230" w:rsidRPr="00CB3230" w:rsidRDefault="00CB3230" w:rsidP="00CB3230">
      <w:pPr>
        <w:widowControl w:val="0"/>
        <w:autoSpaceDE w:val="0"/>
        <w:spacing w:after="0" w:line="240" w:lineRule="auto"/>
        <w:jc w:val="both"/>
      </w:pPr>
    </w:p>
    <w:p w14:paraId="70058F16" w14:textId="195BD7E8" w:rsidR="00AB601A" w:rsidRPr="00AB601A" w:rsidRDefault="00CB3230" w:rsidP="00AB601A">
      <w:pPr>
        <w:suppressAutoHyphens w:val="0"/>
        <w:spacing w:after="168" w:line="265" w:lineRule="auto"/>
        <w:ind w:right="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023F1">
        <w:rPr>
          <w:rFonts w:ascii="Times New Roman" w:hAnsi="Times New Roman" w:cs="Times New Roman"/>
        </w:rPr>
        <w:t xml:space="preserve">. </w:t>
      </w:r>
      <w:r w:rsidR="00AB601A" w:rsidRPr="00F83D7C">
        <w:rPr>
          <w:rFonts w:ascii="Times New Roman" w:hAnsi="Times New Roman" w:cs="Times New Roman"/>
        </w:rPr>
        <w:t>W indywidualnych i uzasadnionych przypadkach: gdy wnioskowana forma kształcenia rozpocznie się                    w terminie do ostatniego dnia lutego następnego roku po złożeniu wniosku lub zakończy się w roku następnym, pracodawca ma prawo do dokonania płatności za kształcenie po ustaleniu, że umowa                             z wykonawcą została zrealizowana prawidłowo co oznacza, że  możliwe jest dokonanie płatności w roku następującym po roku, z którego limitów środki zostały przyznane. Przyznane środki urząd wypłaca wnioskodawcy w roku,  z którego limitów środki zostały przyznane.</w:t>
      </w:r>
    </w:p>
    <w:p w14:paraId="204F3B27" w14:textId="77777777" w:rsidR="00A023F1" w:rsidRPr="00AB601A" w:rsidRDefault="00A023F1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A9CF9E6" w14:textId="77777777" w:rsidR="00641D4B" w:rsidRDefault="00641D4B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32B9EE9" w14:textId="77777777" w:rsidR="00CE0EBB" w:rsidRDefault="00CE0EBB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B7C0686" w14:textId="77777777" w:rsidR="00641D4B" w:rsidRDefault="00641D4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pl-PL"/>
        </w:rPr>
      </w:pPr>
    </w:p>
    <w:p w14:paraId="3012E6CC" w14:textId="77777777" w:rsidR="006513C5" w:rsidRPr="00D5737D" w:rsidRDefault="006513C5" w:rsidP="006513C5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602CE8B7" w14:textId="436C6D77" w:rsidR="006513C5" w:rsidRDefault="006513C5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</w:t>
      </w:r>
      <w:r>
        <w:rPr>
          <w:rFonts w:ascii="Times New Roman" w:hAnsi="Times New Roman"/>
          <w:sz w:val="20"/>
          <w:szCs w:val="20"/>
          <w:lang w:eastAsia="pl-PL"/>
        </w:rPr>
        <w:t xml:space="preserve">          </w:t>
      </w:r>
      <w:r w:rsidRPr="00D5737D">
        <w:rPr>
          <w:rFonts w:ascii="Times New Roman" w:hAnsi="Times New Roman"/>
          <w:sz w:val="20"/>
          <w:szCs w:val="20"/>
          <w:lang w:eastAsia="pl-PL"/>
        </w:rPr>
        <w:t xml:space="preserve">do reprezentowania pracodawcy, w przypadku braku imiennej </w:t>
      </w:r>
      <w:r>
        <w:rPr>
          <w:rFonts w:ascii="Times New Roman" w:hAnsi="Times New Roman"/>
          <w:sz w:val="20"/>
          <w:szCs w:val="20"/>
          <w:lang w:eastAsia="pl-PL"/>
        </w:rPr>
        <w:t xml:space="preserve">  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p w14:paraId="35E88EB2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35B710D1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4B0CE6B6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48FBA437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78D7B27C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05E73D74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132D4F1B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4C40689E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5DFA5CDF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68C9D14B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216F14DF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3D8074B2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0409A7A9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0171AD74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0117F151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0E91706B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7C927C7D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1ABEC122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2303FF02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6B5AB868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12614EF7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3A1F23D6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57AE94DE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5F91F777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7DCF82DE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1CDC7B68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517708E4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5E9CF0F0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45D4066C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720731E7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19124E80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6E5A4769" w14:textId="77777777" w:rsidR="00AB601A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187268DB" w14:textId="77777777" w:rsidR="00AB601A" w:rsidRPr="00D5737D" w:rsidRDefault="00AB601A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782D47A3" w14:textId="77777777" w:rsidR="008635B9" w:rsidRDefault="008635B9">
      <w:pPr>
        <w:spacing w:after="0" w:line="240" w:lineRule="auto"/>
        <w:ind w:left="4956"/>
        <w:jc w:val="both"/>
      </w:pPr>
    </w:p>
    <w:p w14:paraId="7C222D40" w14:textId="77777777" w:rsidR="00641D4B" w:rsidRDefault="00641D4B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462EE5F6" w14:textId="77777777" w:rsidR="00641D4B" w:rsidRDefault="00641D4B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1038F5FF" w14:textId="77777777" w:rsidR="00641D4B" w:rsidRDefault="00641D4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jc w:val="both"/>
      </w:pPr>
      <w:r>
        <w:rPr>
          <w:rFonts w:ascii="Times New Roman" w:hAnsi="Times New Roman" w:cs="Times New Roman"/>
          <w:b/>
          <w:lang w:eastAsia="pl-PL"/>
        </w:rPr>
        <w:t>V. OŚWIADCZENIE PRACODAWCY</w:t>
      </w:r>
    </w:p>
    <w:p w14:paraId="7441F320" w14:textId="77777777" w:rsidR="00641D4B" w:rsidRDefault="00641D4B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lang w:eastAsia="pl-PL"/>
        </w:rPr>
        <w:t>Oświadczam, że:</w:t>
      </w:r>
    </w:p>
    <w:p w14:paraId="21191B5F" w14:textId="77777777" w:rsidR="00641D4B" w:rsidRDefault="00641D4B">
      <w:pPr>
        <w:autoSpaceDE w:val="0"/>
        <w:spacing w:before="120" w:line="240" w:lineRule="auto"/>
        <w:jc w:val="both"/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b/>
        </w:rPr>
        <w:t xml:space="preserve"> Nie ubiegam się </w:t>
      </w:r>
      <w:r>
        <w:rPr>
          <w:rFonts w:ascii="Times New Roman" w:hAnsi="Times New Roman" w:cs="Times New Roman"/>
        </w:rPr>
        <w:t>o przyznanie środków na te same koszty kształcenia ustawicznego pracowników i pracodawcy z Krajowego Funduszu Szkoleniowego w innym Powiatowym Urzędzie Pracy.</w:t>
      </w:r>
    </w:p>
    <w:p w14:paraId="5B3BD205" w14:textId="77777777" w:rsidR="00641D4B" w:rsidRDefault="00641D4B">
      <w:pPr>
        <w:autoSpaceDE w:val="0"/>
        <w:spacing w:after="0" w:line="240" w:lineRule="auto"/>
        <w:jc w:val="both"/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b/>
        </w:rPr>
        <w:t> Jestem / nie jestem*</w:t>
      </w:r>
      <w:r>
        <w:rPr>
          <w:rFonts w:ascii="Times New Roman" w:hAnsi="Times New Roman" w:cs="Times New Roman"/>
        </w:rPr>
        <w:t xml:space="preserve"> beneficjentem pomocy.</w:t>
      </w:r>
    </w:p>
    <w:p w14:paraId="20F4E0BC" w14:textId="77777777" w:rsidR="00641D4B" w:rsidRDefault="00641D4B">
      <w:pPr>
        <w:autoSpaceDE w:val="0"/>
        <w:spacing w:line="240" w:lineRule="auto"/>
        <w:jc w:val="both"/>
      </w:pPr>
      <w:r>
        <w:rPr>
          <w:rFonts w:ascii="Times New Roman" w:hAnsi="Times New Roman" w:cs="Times New Roman"/>
        </w:rPr>
        <w:t>(zgodnie z ustawą z dnia 30 kwietnia 2004r. o postępowaniu w sprawach dotyczących pomocy publicznej  - beneficjentem pomocy jest podmiot prowadzący działalność gospodarczą, w tym podmiot prowadzący działalność</w:t>
      </w:r>
      <w:r w:rsidR="00B331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 zakresie rolnictwa lub rybołówstwa, bez względu na formę </w:t>
      </w:r>
      <w:proofErr w:type="spellStart"/>
      <w:r>
        <w:rPr>
          <w:rFonts w:ascii="Times New Roman" w:hAnsi="Times New Roman" w:cs="Times New Roman"/>
        </w:rPr>
        <w:t>organizacyjno</w:t>
      </w:r>
      <w:proofErr w:type="spellEnd"/>
      <w:r>
        <w:rPr>
          <w:rFonts w:ascii="Times New Roman" w:hAnsi="Times New Roman" w:cs="Times New Roman"/>
        </w:rPr>
        <w:t xml:space="preserve"> – prawną oraz sposób finansowania, który otrzymał pomoc publiczną.)</w:t>
      </w:r>
    </w:p>
    <w:p w14:paraId="6D5E5ABF" w14:textId="77777777" w:rsidR="00641D4B" w:rsidRDefault="00641D4B" w:rsidP="00C41C41">
      <w:pPr>
        <w:pStyle w:val="Akapitzlist"/>
        <w:spacing w:after="120" w:line="360" w:lineRule="auto"/>
        <w:ind w:left="0"/>
        <w:jc w:val="both"/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  <w:b/>
          <w:bCs/>
        </w:rPr>
        <w:t xml:space="preserve">Jestem </w:t>
      </w:r>
      <w:r>
        <w:rPr>
          <w:rFonts w:ascii="Times New Roman" w:hAnsi="Times New Roman"/>
          <w:bCs/>
        </w:rPr>
        <w:t>pracodawcą w rozumieniu art. 3 ustawy z dnia 26 czerwca 1974 r. – Kodeks pracy.</w:t>
      </w:r>
    </w:p>
    <w:p w14:paraId="57CC320B" w14:textId="77777777" w:rsidR="00641D4B" w:rsidRDefault="00641D4B">
      <w:pPr>
        <w:pStyle w:val="Akapitzlist"/>
        <w:shd w:val="clear" w:color="auto" w:fill="FFFFFF"/>
        <w:spacing w:after="0" w:line="240" w:lineRule="auto"/>
        <w:ind w:left="0"/>
        <w:jc w:val="both"/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  <w:b/>
        </w:rPr>
        <w:t>Jestem pracodawcą**:</w:t>
      </w:r>
    </w:p>
    <w:p w14:paraId="2325586C" w14:textId="0196676F" w:rsidR="000E7DAF" w:rsidRDefault="00084746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57774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DAF">
            <w:rPr>
              <w:rFonts w:ascii="MS Gothic" w:eastAsia="MS Gothic" w:hAnsi="MS Gothic" w:hint="eastAsia"/>
            </w:rPr>
            <w:t>☐</w:t>
          </w:r>
        </w:sdtContent>
      </w:sdt>
      <w:r w:rsidR="000E7DAF">
        <w:rPr>
          <w:rFonts w:ascii="Times New Roman" w:hAnsi="Times New Roman"/>
        </w:rPr>
        <w:t xml:space="preserve">  </w:t>
      </w:r>
      <w:r w:rsidR="00641D4B">
        <w:rPr>
          <w:rFonts w:ascii="Times New Roman" w:hAnsi="Times New Roman"/>
        </w:rPr>
        <w:t>którego nie dotyczą przepisy o pomocy publicznej</w:t>
      </w:r>
    </w:p>
    <w:p w14:paraId="165FB335" w14:textId="76FE5874" w:rsidR="00641D4B" w:rsidRPr="000E7DAF" w:rsidRDefault="00084746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721486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DAF">
            <w:rPr>
              <w:rFonts w:ascii="MS Gothic" w:eastAsia="MS Gothic" w:hAnsi="MS Gothic" w:hint="eastAsia"/>
            </w:rPr>
            <w:t>☐</w:t>
          </w:r>
        </w:sdtContent>
      </w:sdt>
      <w:r w:rsidR="000E7DAF">
        <w:rPr>
          <w:rFonts w:ascii="Times New Roman" w:hAnsi="Times New Roman"/>
        </w:rPr>
        <w:t xml:space="preserve"> </w:t>
      </w:r>
      <w:r w:rsidR="00641D4B">
        <w:rPr>
          <w:rFonts w:ascii="Times New Roman" w:hAnsi="Times New Roman"/>
        </w:rPr>
        <w:t xml:space="preserve">prowadzącym działalność gospodarczą bez względu na formę organizacyjno- prawną oraz sposób finansowania, który podlega przepisom o pomocy publicznej </w:t>
      </w:r>
    </w:p>
    <w:p w14:paraId="706AB9F7" w14:textId="77777777" w:rsidR="00641D4B" w:rsidRDefault="00641D4B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</w:rPr>
      </w:pPr>
    </w:p>
    <w:p w14:paraId="496D1E09" w14:textId="77777777" w:rsidR="00641D4B" w:rsidRDefault="00641D4B">
      <w:pPr>
        <w:pStyle w:val="Akapitzlist"/>
        <w:shd w:val="clear" w:color="auto" w:fill="FFFFFF"/>
        <w:spacing w:after="0" w:line="240" w:lineRule="auto"/>
        <w:ind w:left="0"/>
        <w:jc w:val="both"/>
      </w:pPr>
      <w:r>
        <w:rPr>
          <w:rFonts w:ascii="Times New Roman" w:hAnsi="Times New Roman"/>
        </w:rPr>
        <w:t>5. </w:t>
      </w:r>
      <w:r>
        <w:rPr>
          <w:rFonts w:ascii="Times New Roman" w:hAnsi="Times New Roman"/>
          <w:b/>
        </w:rPr>
        <w:t>Zalegam/Nie zalegam*</w:t>
      </w:r>
      <w:r>
        <w:rPr>
          <w:rFonts w:ascii="Times New Roman" w:hAnsi="Times New Roman"/>
        </w:rPr>
        <w:t xml:space="preserve"> w dniu złożenia wniosku z wypłacaniem wynagrodzeń pracownikom oraz                      z opłacaniem należnych składek na ubezpieczenia społeczne, ubezpieczenie zdrowotne, Fundusz Pracy, Fundusz Gwarantowanych Świadczeń Pracowniczych oraz Fundusz Emerytur Pomostowych.</w:t>
      </w:r>
    </w:p>
    <w:p w14:paraId="7A2608EC" w14:textId="77777777" w:rsidR="00641D4B" w:rsidRDefault="00641D4B">
      <w:pPr>
        <w:pStyle w:val="Akapitzlist1"/>
        <w:tabs>
          <w:tab w:val="left" w:pos="2820"/>
        </w:tabs>
        <w:spacing w:after="0" w:line="240" w:lineRule="auto"/>
        <w:ind w:left="0"/>
      </w:pPr>
      <w:r>
        <w:rPr>
          <w:rFonts w:ascii="Times New Roman" w:hAnsi="Times New Roman"/>
        </w:rPr>
        <w:tab/>
      </w:r>
    </w:p>
    <w:p w14:paraId="203134C8" w14:textId="77777777" w:rsidR="00641D4B" w:rsidRDefault="00641D4B">
      <w:pPr>
        <w:pStyle w:val="Akapitzlist1"/>
        <w:spacing w:after="0" w:line="240" w:lineRule="auto"/>
        <w:ind w:left="0"/>
        <w:jc w:val="both"/>
      </w:pPr>
      <w:r>
        <w:rPr>
          <w:rFonts w:ascii="Times New Roman" w:hAnsi="Times New Roman"/>
          <w:sz w:val="22"/>
          <w:szCs w:val="22"/>
        </w:rPr>
        <w:t xml:space="preserve">6. </w:t>
      </w:r>
      <w:r>
        <w:rPr>
          <w:rFonts w:ascii="Times New Roman" w:hAnsi="Times New Roman"/>
          <w:b/>
          <w:sz w:val="22"/>
          <w:szCs w:val="22"/>
        </w:rPr>
        <w:t>Zalegam/Nie zalegam*</w:t>
      </w:r>
      <w:r>
        <w:rPr>
          <w:rFonts w:ascii="Times New Roman" w:hAnsi="Times New Roman"/>
          <w:sz w:val="22"/>
          <w:szCs w:val="22"/>
        </w:rPr>
        <w:t xml:space="preserve"> w dniu złożenia wniosku z opłacaniem innych danin publicznych</w:t>
      </w:r>
      <w:r>
        <w:rPr>
          <w:rFonts w:ascii="Times New Roman" w:hAnsi="Times New Roman"/>
        </w:rPr>
        <w:t>.</w:t>
      </w:r>
    </w:p>
    <w:p w14:paraId="1AC297A1" w14:textId="77777777" w:rsidR="00641D4B" w:rsidRDefault="00641D4B">
      <w:pPr>
        <w:pStyle w:val="Akapitzlist1"/>
        <w:spacing w:before="280" w:after="280" w:line="240" w:lineRule="auto"/>
        <w:ind w:left="0"/>
        <w:jc w:val="both"/>
      </w:pPr>
      <w:r>
        <w:rPr>
          <w:rFonts w:ascii="Times New Roman" w:hAnsi="Times New Roman"/>
          <w:sz w:val="22"/>
          <w:szCs w:val="22"/>
        </w:rPr>
        <w:t>7. </w:t>
      </w:r>
      <w:r>
        <w:rPr>
          <w:rFonts w:ascii="Times New Roman" w:hAnsi="Times New Roman"/>
          <w:b/>
          <w:sz w:val="22"/>
          <w:szCs w:val="22"/>
        </w:rPr>
        <w:t>Toczy się/Nie toczy się*</w:t>
      </w:r>
      <w:r>
        <w:rPr>
          <w:rFonts w:ascii="Times New Roman" w:hAnsi="Times New Roman"/>
          <w:sz w:val="22"/>
          <w:szCs w:val="22"/>
        </w:rPr>
        <w:t xml:space="preserve"> w stosunku do firmy postępowanie upadłościowe i nie został zgłoszony   wniosek o likwidację.</w:t>
      </w:r>
    </w:p>
    <w:p w14:paraId="363FAD17" w14:textId="77777777" w:rsidR="00641D4B" w:rsidRDefault="00641D4B">
      <w:pPr>
        <w:autoSpaceDE w:val="0"/>
        <w:spacing w:before="120" w:after="0" w:line="240" w:lineRule="auto"/>
        <w:jc w:val="both"/>
      </w:pPr>
      <w:r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  <w:b/>
        </w:rPr>
        <w:t> Posiadam/Nie posiadam*</w:t>
      </w:r>
      <w:r>
        <w:rPr>
          <w:rFonts w:ascii="Times New Roman" w:hAnsi="Times New Roman" w:cs="Times New Roman"/>
        </w:rPr>
        <w:t xml:space="preserve"> w dniu złożenia wniosku nieuregulowanych w terminie zobowiązań cywilnoprawnych.</w:t>
      </w:r>
    </w:p>
    <w:p w14:paraId="43E02EA3" w14:textId="77777777" w:rsidR="00641D4B" w:rsidRDefault="00641D4B">
      <w:pPr>
        <w:autoSpaceDE w:val="0"/>
        <w:spacing w:before="120" w:line="240" w:lineRule="auto"/>
        <w:jc w:val="both"/>
      </w:pPr>
      <w:r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  <w:b/>
        </w:rPr>
        <w:t xml:space="preserve"> Ciąży/nie ciąży* </w:t>
      </w:r>
      <w:r>
        <w:rPr>
          <w:rFonts w:ascii="Times New Roman" w:hAnsi="Times New Roman" w:cs="Times New Roman"/>
        </w:rPr>
        <w:t>na mnie obowiązek zwrotu pomocy, wynikający z wcześniejszych decyzji uznających pomoc za niezgodną z prawem i wspólnym rynkiem.</w:t>
      </w:r>
    </w:p>
    <w:p w14:paraId="0A69F08B" w14:textId="77777777" w:rsidR="00641D4B" w:rsidRDefault="00641D4B" w:rsidP="004E0E41">
      <w:pPr>
        <w:autoSpaceDE w:val="0"/>
        <w:spacing w:before="12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10. </w:t>
      </w:r>
      <w:r>
        <w:rPr>
          <w:rFonts w:ascii="Times New Roman" w:hAnsi="Times New Roman" w:cs="Times New Roman"/>
          <w:b/>
          <w:color w:val="000000"/>
        </w:rPr>
        <w:t>Byłem(</w:t>
      </w:r>
      <w:proofErr w:type="spellStart"/>
      <w:r>
        <w:rPr>
          <w:rFonts w:ascii="Times New Roman" w:hAnsi="Times New Roman" w:cs="Times New Roman"/>
          <w:b/>
          <w:color w:val="000000"/>
        </w:rPr>
        <w:t>am</w:t>
      </w:r>
      <w:proofErr w:type="spellEnd"/>
      <w:r>
        <w:rPr>
          <w:rFonts w:ascii="Times New Roman" w:hAnsi="Times New Roman" w:cs="Times New Roman"/>
          <w:b/>
          <w:color w:val="000000"/>
        </w:rPr>
        <w:t>) / nie byłem(</w:t>
      </w:r>
      <w:proofErr w:type="spellStart"/>
      <w:r>
        <w:rPr>
          <w:rFonts w:ascii="Times New Roman" w:hAnsi="Times New Roman" w:cs="Times New Roman"/>
          <w:b/>
          <w:color w:val="000000"/>
        </w:rPr>
        <w:t>am</w:t>
      </w:r>
      <w:proofErr w:type="spellEnd"/>
      <w:r>
        <w:rPr>
          <w:rFonts w:ascii="Times New Roman" w:hAnsi="Times New Roman" w:cs="Times New Roman"/>
          <w:b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* karany(a) zakazem dostępu do środków, o których mowa  w art. 5 ust. 3 pkt 1 i 4 ustawy z dnia 27 sierpnia 2009r, o finansach publicznych.</w:t>
      </w:r>
    </w:p>
    <w:p w14:paraId="1D3DC95C" w14:textId="77777777" w:rsidR="00641D4B" w:rsidRDefault="004E0E41" w:rsidP="004E0E41">
      <w:pPr>
        <w:autoSpaceDE w:val="0"/>
        <w:spacing w:before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11. </w:t>
      </w:r>
      <w:r w:rsidRPr="007A5900">
        <w:rPr>
          <w:rFonts w:ascii="Times New Roman" w:hAnsi="Times New Roman" w:cs="Times New Roman"/>
          <w:b/>
          <w:bCs/>
          <w:color w:val="000000"/>
        </w:rPr>
        <w:t xml:space="preserve">Posiadam/nie posiadam </w:t>
      </w:r>
      <w:r w:rsidRPr="007A5900">
        <w:rPr>
          <w:rFonts w:ascii="Times New Roman" w:hAnsi="Times New Roman" w:cs="Times New Roman"/>
          <w:color w:val="000000"/>
        </w:rPr>
        <w:t>bezpośrednich lub pośrednich powiązań z osobami lub podmiotami wpisanymi na listę sankcyjną Ministerstwa Spraw Wewnętrznych i Administracji.</w:t>
      </w:r>
    </w:p>
    <w:p w14:paraId="66627F20" w14:textId="77777777" w:rsidR="00641D4B" w:rsidRDefault="00641D4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1</w:t>
      </w:r>
      <w:r w:rsidR="004E0E4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 Dane zawarte w KRS udostępnione przez Centralną Informację Krajowego Rejestru Sądowego na stronie internetowej Ministerstwa Sprawiedliwości/ dane zawarte w 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 xml:space="preserve"> udostępnione na stronie internetowej Ministerstwa Gospodarki, na dzień złożenia wniosku są </w:t>
      </w:r>
      <w:r>
        <w:rPr>
          <w:rFonts w:ascii="Times New Roman" w:hAnsi="Times New Roman" w:cs="Times New Roman"/>
          <w:b/>
        </w:rPr>
        <w:t>aktualne / nieaktualne / nie dotyczy*.</w:t>
      </w:r>
    </w:p>
    <w:p w14:paraId="6BB3CB02" w14:textId="77777777" w:rsidR="00641D4B" w:rsidRDefault="00641D4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hd w:val="clear" w:color="auto" w:fill="FFFFFF"/>
        </w:rPr>
      </w:pPr>
    </w:p>
    <w:p w14:paraId="6B800A81" w14:textId="77777777" w:rsidR="00641D4B" w:rsidRDefault="00641D4B">
      <w:pPr>
        <w:autoSpaceDE w:val="0"/>
        <w:spacing w:before="120" w:line="240" w:lineRule="auto"/>
        <w:jc w:val="both"/>
      </w:pPr>
      <w:r>
        <w:rPr>
          <w:rFonts w:ascii="Times New Roman" w:hAnsi="Times New Roman" w:cs="Times New Roman"/>
        </w:rPr>
        <w:t>1</w:t>
      </w:r>
      <w:r w:rsidR="004E0E4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 Jestem świadomy, </w:t>
      </w:r>
      <w:r>
        <w:rPr>
          <w:rFonts w:ascii="Times New Roman" w:hAnsi="Times New Roman" w:cs="Times New Roman"/>
        </w:rPr>
        <w:t>że kształcenia ustawiczne pracowników i pracodawcy w ramach Krajowego Funduszu Szkoleniowego jest finansowane ze środków publicznych i w związku z tym podlega szczególnym zasadom rozliczania.</w:t>
      </w:r>
    </w:p>
    <w:p w14:paraId="2A1FDD97" w14:textId="77777777" w:rsidR="004E0E41" w:rsidRPr="00566B99" w:rsidRDefault="00641D4B" w:rsidP="004E0E41">
      <w:pPr>
        <w:pStyle w:val="NormalnyWeb"/>
        <w:jc w:val="both"/>
      </w:pPr>
      <w:r>
        <w:rPr>
          <w:sz w:val="22"/>
          <w:szCs w:val="22"/>
        </w:rPr>
        <w:t>1</w:t>
      </w:r>
      <w:r w:rsidR="004E0E41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="004E0E41" w:rsidRPr="007A5900">
        <w:rPr>
          <w:b/>
          <w:sz w:val="22"/>
          <w:szCs w:val="22"/>
        </w:rPr>
        <w:t>Dokonałem/</w:t>
      </w:r>
      <w:proofErr w:type="spellStart"/>
      <w:r w:rsidR="004E0E41" w:rsidRPr="007A5900">
        <w:rPr>
          <w:b/>
          <w:sz w:val="22"/>
          <w:szCs w:val="22"/>
        </w:rPr>
        <w:t>am</w:t>
      </w:r>
      <w:proofErr w:type="spellEnd"/>
      <w:r w:rsidR="004E0E41" w:rsidRPr="007A5900">
        <w:rPr>
          <w:sz w:val="22"/>
          <w:szCs w:val="22"/>
        </w:rPr>
        <w:t xml:space="preserve"> starannego rozeznania rynku w /w usług w przedmiotowym zakresie  w celu wybrania najkorzystniejszej oferty gwarantującej efektywne wykorzystanie środków publicznych (przez ofertę najkorzystniejszą należy rozumieć ofertę, która przedstawia najkorzystniejszy bilans ceny i innych kryteriów – jakość usług, </w:t>
      </w:r>
      <w:r w:rsidR="004E0E41" w:rsidRPr="007A5900">
        <w:t>doświadczenie, miejsce szkolenia).</w:t>
      </w:r>
      <w:r w:rsidR="004E0E41" w:rsidRPr="00566B99">
        <w:t xml:space="preserve">  </w:t>
      </w:r>
    </w:p>
    <w:p w14:paraId="2384C4E5" w14:textId="77777777" w:rsidR="004E0E41" w:rsidRPr="00AF7777" w:rsidRDefault="004E0E41" w:rsidP="004E0E41">
      <w:pPr>
        <w:pStyle w:val="NormalnyWeb"/>
        <w:jc w:val="both"/>
        <w:rPr>
          <w:b/>
          <w:bCs/>
          <w:sz w:val="22"/>
          <w:szCs w:val="22"/>
          <w:u w:val="single"/>
        </w:rPr>
      </w:pPr>
      <w:r w:rsidRPr="00AF7777">
        <w:rPr>
          <w:b/>
          <w:bCs/>
          <w:sz w:val="22"/>
          <w:szCs w:val="22"/>
          <w:u w:val="single"/>
        </w:rPr>
        <w:t>Racjonalność oraz gospodarność wydatkowania środków KFS potwierdzam pozyskanymi ofertami, które zobowiązuje się przechowywać przez okres 10 lat od dnia zawarcia umowy.</w:t>
      </w:r>
    </w:p>
    <w:p w14:paraId="37825344" w14:textId="77777777" w:rsidR="00C068A3" w:rsidRPr="00AF7777" w:rsidRDefault="00C068A3" w:rsidP="004E0E41">
      <w:pPr>
        <w:pStyle w:val="NormalnyWeb"/>
        <w:jc w:val="both"/>
        <w:rPr>
          <w:sz w:val="22"/>
          <w:szCs w:val="22"/>
          <w:lang w:eastAsia="en-US"/>
        </w:rPr>
      </w:pPr>
      <w:r w:rsidRPr="00AF7777">
        <w:rPr>
          <w:sz w:val="22"/>
          <w:szCs w:val="22"/>
        </w:rPr>
        <w:t>1</w:t>
      </w:r>
      <w:r w:rsidR="004E0E41" w:rsidRPr="00AF7777">
        <w:rPr>
          <w:sz w:val="22"/>
          <w:szCs w:val="22"/>
        </w:rPr>
        <w:t>5</w:t>
      </w:r>
      <w:r w:rsidRPr="00AF7777">
        <w:rPr>
          <w:b/>
          <w:bCs/>
          <w:sz w:val="22"/>
          <w:szCs w:val="22"/>
        </w:rPr>
        <w:t xml:space="preserve">. </w:t>
      </w:r>
      <w:r w:rsidRPr="00AF7777">
        <w:rPr>
          <w:b/>
          <w:bCs/>
          <w:sz w:val="22"/>
          <w:szCs w:val="22"/>
          <w:lang w:eastAsia="en-US"/>
        </w:rPr>
        <w:t xml:space="preserve">Dofinansowanie </w:t>
      </w:r>
      <w:r w:rsidRPr="00AF7777">
        <w:rPr>
          <w:b/>
          <w:bCs/>
          <w:sz w:val="22"/>
          <w:szCs w:val="22"/>
          <w:u w:val="single"/>
          <w:lang w:eastAsia="en-US"/>
        </w:rPr>
        <w:t>nie zostanie przeznaczone</w:t>
      </w:r>
      <w:r w:rsidRPr="00AF7777">
        <w:rPr>
          <w:b/>
          <w:bCs/>
          <w:sz w:val="22"/>
          <w:szCs w:val="22"/>
          <w:lang w:eastAsia="en-US"/>
        </w:rPr>
        <w:t xml:space="preserve"> na działania świadczone przez Usługodawców, </w:t>
      </w:r>
      <w:r w:rsidR="00A12E1E" w:rsidRPr="00AF7777">
        <w:rPr>
          <w:b/>
          <w:bCs/>
          <w:sz w:val="22"/>
          <w:szCs w:val="22"/>
          <w:lang w:eastAsia="en-US"/>
        </w:rPr>
        <w:t xml:space="preserve">                         </w:t>
      </w:r>
      <w:r w:rsidRPr="00AF7777">
        <w:rPr>
          <w:b/>
          <w:bCs/>
          <w:sz w:val="22"/>
          <w:szCs w:val="22"/>
          <w:lang w:eastAsia="en-US"/>
        </w:rPr>
        <w:t>z którymi jestem powiązany osobowo lub kapitałowo.</w:t>
      </w:r>
      <w:r w:rsidRPr="00AF7777">
        <w:rPr>
          <w:sz w:val="22"/>
          <w:szCs w:val="22"/>
          <w:lang w:eastAsia="en-US"/>
        </w:rPr>
        <w:t xml:space="preserve"> </w:t>
      </w:r>
    </w:p>
    <w:p w14:paraId="1DC13BE2" w14:textId="77777777" w:rsidR="00C068A3" w:rsidRPr="00C068A3" w:rsidRDefault="00C068A3" w:rsidP="00C068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lang w:eastAsia="en-US"/>
        </w:rPr>
      </w:pPr>
      <w:r w:rsidRPr="00C068A3">
        <w:rPr>
          <w:rFonts w:ascii="Times New Roman" w:hAnsi="Times New Roman" w:cs="Times New Roman"/>
          <w:lang w:eastAsia="en-US"/>
        </w:rPr>
        <w:lastRenderedPageBreak/>
        <w:t>Przez powiązania kapitałowe lub osobowe rozumie się wzajemne powiązania między Pracodawcą lub osobami upoważnionymi do zaciągania zobowiązań w imieniu Pracodawcy, polegające w szczególności na:</w:t>
      </w:r>
    </w:p>
    <w:p w14:paraId="19232153" w14:textId="77777777" w:rsidR="00C068A3" w:rsidRPr="00C068A3" w:rsidRDefault="00C068A3" w:rsidP="00861DD1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lang w:eastAsia="en-US"/>
        </w:rPr>
      </w:pPr>
      <w:r w:rsidRPr="00C068A3">
        <w:rPr>
          <w:rFonts w:ascii="Times New Roman" w:hAnsi="Times New Roman" w:cs="Times New Roman"/>
          <w:lang w:eastAsia="en-US"/>
        </w:rPr>
        <w:t>1) uczestniczeniu w spółce jako wspólnik spółki cywilnej lub spółki osobowej,</w:t>
      </w:r>
    </w:p>
    <w:p w14:paraId="73C226EB" w14:textId="77777777" w:rsidR="00C068A3" w:rsidRPr="00C068A3" w:rsidRDefault="00C068A3" w:rsidP="00861DD1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lang w:eastAsia="en-US"/>
        </w:rPr>
      </w:pPr>
      <w:r w:rsidRPr="00C068A3">
        <w:rPr>
          <w:rFonts w:ascii="Times New Roman" w:hAnsi="Times New Roman" w:cs="Times New Roman"/>
          <w:lang w:eastAsia="en-US"/>
        </w:rPr>
        <w:t>2) posiadaniu co najmniej 10% udziałów lub akcji,</w:t>
      </w:r>
    </w:p>
    <w:p w14:paraId="7A5C074B" w14:textId="77777777" w:rsidR="00C068A3" w:rsidRPr="00C068A3" w:rsidRDefault="00C068A3" w:rsidP="00861DD1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lang w:eastAsia="en-US"/>
        </w:rPr>
      </w:pPr>
      <w:r w:rsidRPr="00C068A3">
        <w:rPr>
          <w:rFonts w:ascii="Times New Roman" w:hAnsi="Times New Roman" w:cs="Times New Roman"/>
          <w:lang w:eastAsia="en-US"/>
        </w:rPr>
        <w:t>3) pełnieniu funkcji członka organu nadzorczego lub zarządzającego, prokurenta,</w:t>
      </w:r>
      <w:r w:rsidR="00A12E1E">
        <w:rPr>
          <w:rFonts w:ascii="Times New Roman" w:hAnsi="Times New Roman" w:cs="Times New Roman"/>
          <w:lang w:eastAsia="en-US"/>
        </w:rPr>
        <w:t xml:space="preserve"> </w:t>
      </w:r>
      <w:r w:rsidRPr="00C068A3">
        <w:rPr>
          <w:rFonts w:ascii="Times New Roman" w:hAnsi="Times New Roman" w:cs="Times New Roman"/>
          <w:lang w:eastAsia="en-US"/>
        </w:rPr>
        <w:t>pełnomocnika,</w:t>
      </w:r>
    </w:p>
    <w:p w14:paraId="3790C740" w14:textId="77777777" w:rsidR="00C068A3" w:rsidRPr="00AE3356" w:rsidRDefault="00C068A3" w:rsidP="00A12E1E">
      <w:pPr>
        <w:autoSpaceDE w:val="0"/>
        <w:autoSpaceDN w:val="0"/>
        <w:adjustRightInd w:val="0"/>
        <w:spacing w:line="240" w:lineRule="auto"/>
        <w:ind w:left="420"/>
        <w:jc w:val="both"/>
        <w:rPr>
          <w:b/>
          <w:bCs/>
          <w:u w:val="single"/>
        </w:rPr>
      </w:pPr>
      <w:r w:rsidRPr="00C068A3">
        <w:rPr>
          <w:rFonts w:ascii="Times New Roman" w:hAnsi="Times New Roman" w:cs="Times New Roman"/>
          <w:lang w:eastAsia="en-US"/>
        </w:rPr>
        <w:t>4) pozostawaniu w związku małżeńskim, w stosunku pokrewieństwa lub powinowactwa</w:t>
      </w:r>
      <w:r w:rsidR="00A12E1E">
        <w:rPr>
          <w:rFonts w:ascii="Times New Roman" w:hAnsi="Times New Roman" w:cs="Times New Roman"/>
          <w:lang w:eastAsia="en-US"/>
        </w:rPr>
        <w:t xml:space="preserve"> </w:t>
      </w:r>
      <w:r w:rsidRPr="00C068A3">
        <w:rPr>
          <w:rFonts w:ascii="Times New Roman" w:hAnsi="Times New Roman" w:cs="Times New Roman"/>
          <w:lang w:eastAsia="en-US"/>
        </w:rPr>
        <w:t>w linii prostej, pokrewieństwa lub powinowactwa w linii bocznej do drugiego stopnia</w:t>
      </w:r>
      <w:r w:rsidR="00A12E1E">
        <w:rPr>
          <w:rFonts w:ascii="Times New Roman" w:hAnsi="Times New Roman" w:cs="Times New Roman"/>
          <w:lang w:eastAsia="en-US"/>
        </w:rPr>
        <w:t xml:space="preserve"> </w:t>
      </w:r>
      <w:r w:rsidRPr="00C068A3">
        <w:rPr>
          <w:rFonts w:ascii="Times New Roman" w:hAnsi="Times New Roman" w:cs="Times New Roman"/>
          <w:lang w:eastAsia="en-US"/>
        </w:rPr>
        <w:t>lub w stosunku przysposobienia, opieki lub kurateli.</w:t>
      </w:r>
    </w:p>
    <w:p w14:paraId="4838B798" w14:textId="77777777" w:rsidR="00641D4B" w:rsidRDefault="00641D4B">
      <w:pPr>
        <w:tabs>
          <w:tab w:val="left" w:pos="169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</w:t>
      </w:r>
      <w:r w:rsidR="004E0E4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</w:rPr>
        <w:t>Wszyscy pracownicy dedykowani do udziału w kształceniu ustawicznym  są zatrudnieni na  umowę                o pracę, która obejmuje cały okres trwania danej formy kształcenia.</w:t>
      </w:r>
    </w:p>
    <w:p w14:paraId="42E817C9" w14:textId="77777777" w:rsidR="00C41C41" w:rsidRDefault="00C41C41">
      <w:pPr>
        <w:tabs>
          <w:tab w:val="left" w:pos="169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CE5647E" w14:textId="77777777" w:rsidR="00641D4B" w:rsidRDefault="00C41C41" w:rsidP="009978FE">
      <w:pPr>
        <w:autoSpaceDE w:val="0"/>
        <w:jc w:val="both"/>
        <w:rPr>
          <w:rFonts w:ascii="Times New Roman" w:hAnsi="Times New Roman" w:cs="Times New Roman"/>
          <w:b/>
        </w:rPr>
      </w:pPr>
      <w:r w:rsidRPr="0097177B">
        <w:rPr>
          <w:rFonts w:ascii="Times New Roman" w:hAnsi="Times New Roman" w:cs="Times New Roman"/>
          <w:bCs/>
        </w:rPr>
        <w:t>1</w:t>
      </w:r>
      <w:r w:rsidR="004E0E41">
        <w:rPr>
          <w:rFonts w:ascii="Times New Roman" w:hAnsi="Times New Roman" w:cs="Times New Roman"/>
          <w:bCs/>
        </w:rPr>
        <w:t>7</w:t>
      </w:r>
      <w:r w:rsidRPr="00C41C41">
        <w:rPr>
          <w:rFonts w:ascii="Times New Roman" w:hAnsi="Times New Roman" w:cs="Times New Roman"/>
          <w:b/>
        </w:rPr>
        <w:t xml:space="preserve">. </w:t>
      </w:r>
      <w:r w:rsidR="00641D4B">
        <w:rPr>
          <w:rFonts w:ascii="Times New Roman" w:hAnsi="Times New Roman" w:cs="Times New Roman"/>
          <w:b/>
        </w:rPr>
        <w:t xml:space="preserve">Koszt kształcenia ustawicznego nie przekroczy kwoty 300% przeciętnego wynagrodzenia w danym roku na jednego uczestnika. </w:t>
      </w:r>
    </w:p>
    <w:p w14:paraId="674D13E2" w14:textId="77777777" w:rsidR="00641D4B" w:rsidRDefault="00641D4B">
      <w:pPr>
        <w:pStyle w:val="Akapitzlist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4E0E41">
        <w:rPr>
          <w:rFonts w:ascii="Times New Roman" w:hAnsi="Times New Roman"/>
        </w:rPr>
        <w:t>8</w:t>
      </w:r>
      <w:r>
        <w:rPr>
          <w:rFonts w:ascii="Times New Roman" w:hAnsi="Times New Roman"/>
          <w:b/>
        </w:rPr>
        <w:t>. Poinformuję</w:t>
      </w:r>
      <w:r>
        <w:rPr>
          <w:rFonts w:ascii="Times New Roman" w:hAnsi="Times New Roman"/>
        </w:rPr>
        <w:t xml:space="preserve"> do dnia zawarcia umowy o każdej pomocy publicznej uzyskanej po złożeniu niniejszego wniosku.</w:t>
      </w:r>
    </w:p>
    <w:p w14:paraId="1300A457" w14:textId="77777777" w:rsidR="0097177B" w:rsidRDefault="0097177B">
      <w:pPr>
        <w:pStyle w:val="Akapitzlist"/>
        <w:spacing w:after="120" w:line="240" w:lineRule="auto"/>
        <w:ind w:left="0"/>
        <w:jc w:val="both"/>
      </w:pPr>
    </w:p>
    <w:p w14:paraId="1AAD4BEA" w14:textId="77777777" w:rsidR="00641D4B" w:rsidRDefault="009978FE">
      <w:pPr>
        <w:pStyle w:val="Akapitzlist"/>
        <w:spacing w:before="240" w:after="120" w:line="240" w:lineRule="auto"/>
        <w:ind w:left="0"/>
        <w:jc w:val="both"/>
      </w:pPr>
      <w:r>
        <w:rPr>
          <w:rFonts w:ascii="Times New Roman" w:hAnsi="Times New Roman"/>
        </w:rPr>
        <w:t>1</w:t>
      </w:r>
      <w:r w:rsidR="004E0E41">
        <w:rPr>
          <w:rFonts w:ascii="Times New Roman" w:hAnsi="Times New Roman"/>
        </w:rPr>
        <w:t>9</w:t>
      </w:r>
      <w:r w:rsidR="00641D4B">
        <w:rPr>
          <w:rFonts w:ascii="Times New Roman" w:hAnsi="Times New Roman"/>
        </w:rPr>
        <w:t xml:space="preserve">. </w:t>
      </w:r>
      <w:r w:rsidR="00641D4B">
        <w:rPr>
          <w:rFonts w:ascii="Times New Roman" w:hAnsi="Times New Roman"/>
          <w:b/>
          <w:shd w:val="clear" w:color="auto" w:fill="FFFFFF"/>
        </w:rPr>
        <w:t>Zapoznałem/</w:t>
      </w:r>
      <w:proofErr w:type="spellStart"/>
      <w:r w:rsidR="00641D4B">
        <w:rPr>
          <w:rFonts w:ascii="Times New Roman" w:hAnsi="Times New Roman"/>
          <w:b/>
          <w:shd w:val="clear" w:color="auto" w:fill="FFFFFF"/>
        </w:rPr>
        <w:t>am</w:t>
      </w:r>
      <w:proofErr w:type="spellEnd"/>
      <w:r w:rsidR="00641D4B">
        <w:rPr>
          <w:rFonts w:ascii="Times New Roman" w:hAnsi="Times New Roman"/>
          <w:shd w:val="clear" w:color="auto" w:fill="FFFFFF"/>
        </w:rPr>
        <w:t xml:space="preserve">  się z Regulaminem Powiatowego Urzędu Pracy w Chorzowie dotyczącym Finansowania Kosztów Kształcenia Ustawicznego Pracowników i Pracodawców ze Środków Krajowego Funduszu Szkoleniowego.</w:t>
      </w:r>
    </w:p>
    <w:p w14:paraId="05460D3A" w14:textId="77777777" w:rsidR="00641D4B" w:rsidRDefault="004E0E41">
      <w:pPr>
        <w:spacing w:line="240" w:lineRule="auto"/>
        <w:jc w:val="both"/>
      </w:pPr>
      <w:r>
        <w:rPr>
          <w:rFonts w:ascii="Times New Roman" w:hAnsi="Times New Roman" w:cs="Times New Roman"/>
          <w:highlight w:val="white"/>
        </w:rPr>
        <w:t>20</w:t>
      </w:r>
      <w:r w:rsidR="00641D4B">
        <w:rPr>
          <w:rFonts w:ascii="Times New Roman" w:hAnsi="Times New Roman" w:cs="Times New Roman"/>
          <w:highlight w:val="white"/>
        </w:rPr>
        <w:t xml:space="preserve">. </w:t>
      </w:r>
      <w:r w:rsidR="00641D4B">
        <w:rPr>
          <w:rFonts w:ascii="Times New Roman" w:hAnsi="Times New Roman" w:cs="Times New Roman"/>
          <w:b/>
        </w:rPr>
        <w:t>Zapoznałem/</w:t>
      </w:r>
      <w:proofErr w:type="spellStart"/>
      <w:r w:rsidR="00641D4B">
        <w:rPr>
          <w:rFonts w:ascii="Times New Roman" w:hAnsi="Times New Roman" w:cs="Times New Roman"/>
          <w:b/>
        </w:rPr>
        <w:t>am</w:t>
      </w:r>
      <w:proofErr w:type="spellEnd"/>
      <w:r w:rsidR="00641D4B">
        <w:rPr>
          <w:rFonts w:ascii="Times New Roman" w:hAnsi="Times New Roman" w:cs="Times New Roman"/>
        </w:rPr>
        <w:t xml:space="preserve">  się z klauzulą: „Informacja o przetwarzaniu danych osobowych bezrobotnych/poszukujących pracy oraz kontrahentów PUP”. </w:t>
      </w:r>
    </w:p>
    <w:p w14:paraId="6B762CE7" w14:textId="77777777" w:rsidR="00641D4B" w:rsidRDefault="0097177B">
      <w:pPr>
        <w:spacing w:line="240" w:lineRule="auto"/>
        <w:jc w:val="both"/>
      </w:pPr>
      <w:r>
        <w:rPr>
          <w:rFonts w:ascii="Times New Roman" w:hAnsi="Times New Roman" w:cs="Times New Roman"/>
        </w:rPr>
        <w:t>2</w:t>
      </w:r>
      <w:r w:rsidR="004E0E41">
        <w:rPr>
          <w:rFonts w:ascii="Times New Roman" w:hAnsi="Times New Roman" w:cs="Times New Roman"/>
        </w:rPr>
        <w:t>1</w:t>
      </w:r>
      <w:r w:rsidR="00641D4B">
        <w:rPr>
          <w:rFonts w:ascii="Times New Roman" w:hAnsi="Times New Roman" w:cs="Times New Roman"/>
        </w:rPr>
        <w:t>.  W przypadku objęcia kształceniem ustawicznym</w:t>
      </w:r>
      <w:r w:rsidR="00641D4B">
        <w:rPr>
          <w:rFonts w:ascii="Times New Roman" w:hAnsi="Times New Roman" w:cs="Times New Roman"/>
          <w:b/>
        </w:rPr>
        <w:t xml:space="preserve"> </w:t>
      </w:r>
      <w:r w:rsidR="00641D4B">
        <w:rPr>
          <w:rFonts w:ascii="Times New Roman" w:hAnsi="Times New Roman" w:cs="Times New Roman"/>
        </w:rPr>
        <w:t xml:space="preserve">pracowników oraz wskazania we wniosku </w:t>
      </w:r>
      <w:r w:rsidR="00641D4B">
        <w:rPr>
          <w:rFonts w:ascii="Times New Roman" w:hAnsi="Times New Roman" w:cs="Times New Roman"/>
          <w:b/>
        </w:rPr>
        <w:t xml:space="preserve"> </w:t>
      </w:r>
      <w:r w:rsidR="00641D4B">
        <w:rPr>
          <w:rFonts w:ascii="Times New Roman" w:hAnsi="Times New Roman" w:cs="Times New Roman"/>
        </w:rPr>
        <w:t>danych osób</w:t>
      </w:r>
      <w:r w:rsidR="00641D4B">
        <w:rPr>
          <w:rFonts w:ascii="Times New Roman" w:hAnsi="Times New Roman" w:cs="Times New Roman"/>
          <w:b/>
        </w:rPr>
        <w:t xml:space="preserve"> </w:t>
      </w:r>
      <w:r w:rsidR="00641D4B">
        <w:rPr>
          <w:rFonts w:ascii="Times New Roman" w:hAnsi="Times New Roman" w:cs="Times New Roman"/>
        </w:rPr>
        <w:t>do kontaktu z PUP  i danych  osób upoważnionych  do podpisania umowy,</w:t>
      </w:r>
      <w:r w:rsidR="00641D4B">
        <w:rPr>
          <w:rFonts w:ascii="Times New Roman" w:hAnsi="Times New Roman" w:cs="Times New Roman"/>
          <w:b/>
        </w:rPr>
        <w:t xml:space="preserve"> zobowiązuję się</w:t>
      </w:r>
      <w:r w:rsidR="00641D4B">
        <w:rPr>
          <w:rFonts w:ascii="Times New Roman" w:hAnsi="Times New Roman" w:cs="Times New Roman"/>
        </w:rPr>
        <w:t xml:space="preserve"> do  przekazania tym osobom przeznaczonych dla nich klauzul informacyjnych. </w:t>
      </w:r>
    </w:p>
    <w:p w14:paraId="2FA59B05" w14:textId="45AEDD2B" w:rsidR="00641D4B" w:rsidRDefault="00641D4B">
      <w:pPr>
        <w:spacing w:before="240" w:after="0" w:line="240" w:lineRule="auto"/>
        <w:jc w:val="both"/>
      </w:pPr>
      <w:r>
        <w:rPr>
          <w:rFonts w:ascii="Times New Roman" w:hAnsi="Times New Roman" w:cs="Times New Roman"/>
        </w:rPr>
        <w:t>2</w:t>
      </w:r>
      <w:r w:rsidR="004E0E4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 Poinformuję niezwłocznie o wystąpieniu wszelkich zmian dotyczących informacji zawartych w niniejszym wniosku i w załącznikach, mających wpływ na zawieraną umowę. </w:t>
      </w:r>
    </w:p>
    <w:p w14:paraId="7F38E774" w14:textId="77777777" w:rsidR="00641D4B" w:rsidRDefault="00641D4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1448C6" w14:textId="77777777" w:rsidR="00E04C60" w:rsidRDefault="00E04C60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14:paraId="3638A2AE" w14:textId="77777777" w:rsidR="004E0E41" w:rsidRDefault="004E0E41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14:paraId="35C5C361" w14:textId="77777777" w:rsidR="006513C5" w:rsidRPr="00D5737D" w:rsidRDefault="006513C5" w:rsidP="006513C5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7EE535BA" w14:textId="77777777" w:rsidR="006513C5" w:rsidRPr="00D5737D" w:rsidRDefault="006513C5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</w:t>
      </w:r>
      <w:r>
        <w:rPr>
          <w:rFonts w:ascii="Times New Roman" w:hAnsi="Times New Roman"/>
          <w:sz w:val="20"/>
          <w:szCs w:val="20"/>
          <w:lang w:eastAsia="pl-PL"/>
        </w:rPr>
        <w:t xml:space="preserve">           </w:t>
      </w:r>
      <w:r w:rsidRPr="00D5737D">
        <w:rPr>
          <w:rFonts w:ascii="Times New Roman" w:hAnsi="Times New Roman"/>
          <w:sz w:val="20"/>
          <w:szCs w:val="20"/>
          <w:lang w:eastAsia="pl-PL"/>
        </w:rPr>
        <w:t xml:space="preserve">do reprezentowania pracodawcy, w przypadku braku imiennej </w:t>
      </w:r>
      <w:r>
        <w:rPr>
          <w:rFonts w:ascii="Times New Roman" w:hAnsi="Times New Roman"/>
          <w:sz w:val="20"/>
          <w:szCs w:val="20"/>
          <w:lang w:eastAsia="pl-PL"/>
        </w:rPr>
        <w:t xml:space="preserve">  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p w14:paraId="3A4B2A70" w14:textId="77777777" w:rsidR="00641D4B" w:rsidRPr="006513C5" w:rsidRDefault="00641D4B">
      <w:pPr>
        <w:jc w:val="both"/>
        <w:rPr>
          <w:b/>
          <w:bCs/>
          <w:iCs/>
        </w:rPr>
      </w:pPr>
      <w:bookmarkStart w:id="9" w:name="_Hlk123810787"/>
      <w:r w:rsidRPr="006513C5">
        <w:rPr>
          <w:rFonts w:ascii="Times New Roman" w:eastAsia="Times New Roman" w:hAnsi="Times New Roman" w:cs="Times New Roman"/>
          <w:b/>
          <w:bCs/>
          <w:iCs/>
        </w:rPr>
        <w:t xml:space="preserve">     </w:t>
      </w:r>
      <w:r w:rsidRPr="006513C5">
        <w:rPr>
          <w:rFonts w:ascii="Times New Roman" w:hAnsi="Times New Roman" w:cs="Times New Roman"/>
          <w:b/>
          <w:bCs/>
          <w:iCs/>
          <w:sz w:val="20"/>
          <w:szCs w:val="20"/>
        </w:rPr>
        <w:t>* niepotrzebne skreślić</w:t>
      </w:r>
      <w:bookmarkEnd w:id="9"/>
      <w:r w:rsidRPr="006513C5">
        <w:rPr>
          <w:rFonts w:ascii="Times New Roman" w:hAnsi="Times New Roman" w:cs="Times New Roman"/>
          <w:b/>
          <w:bCs/>
          <w:iCs/>
          <w:sz w:val="20"/>
          <w:szCs w:val="20"/>
        </w:rPr>
        <w:tab/>
      </w:r>
    </w:p>
    <w:p w14:paraId="70A7ECEA" w14:textId="77777777" w:rsidR="00641D4B" w:rsidRPr="006513C5" w:rsidRDefault="00641D4B">
      <w:pPr>
        <w:jc w:val="both"/>
        <w:rPr>
          <w:b/>
          <w:bCs/>
          <w:iCs/>
        </w:rPr>
      </w:pPr>
      <w:r w:rsidRPr="006513C5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    </w:t>
      </w:r>
      <w:r w:rsidRPr="006513C5">
        <w:rPr>
          <w:rFonts w:ascii="Times New Roman" w:hAnsi="Times New Roman" w:cs="Times New Roman"/>
          <w:b/>
          <w:bCs/>
          <w:iCs/>
          <w:sz w:val="20"/>
          <w:szCs w:val="20"/>
        </w:rPr>
        <w:t>** zaznaczyć właściwe</w:t>
      </w:r>
    </w:p>
    <w:p w14:paraId="7538D23A" w14:textId="34C794BD" w:rsidR="00641D4B" w:rsidRDefault="00641D4B">
      <w:pPr>
        <w:tabs>
          <w:tab w:val="left" w:pos="-540"/>
          <w:tab w:val="left" w:pos="360"/>
        </w:tabs>
        <w:autoSpaceDE w:val="0"/>
        <w:ind w:left="-199"/>
        <w:jc w:val="both"/>
      </w:pPr>
      <w:r>
        <w:rPr>
          <w:rFonts w:ascii="Times New Roman" w:hAnsi="Times New Roman" w:cs="Times New Roman"/>
          <w:b/>
          <w:bCs/>
        </w:rPr>
        <w:t>Oświadczam, że wszystkie podane w niniejszym wniosku dane są zgodne ze stanem faktycznym</w:t>
      </w:r>
      <w:r w:rsidR="00135394">
        <w:rPr>
          <w:rFonts w:ascii="Times New Roman" w:hAnsi="Times New Roman" w:cs="Times New Roman"/>
          <w:b/>
          <w:bCs/>
        </w:rPr>
        <w:t xml:space="preserve">                                   </w:t>
      </w:r>
      <w:r>
        <w:rPr>
          <w:rFonts w:ascii="Times New Roman" w:hAnsi="Times New Roman" w:cs="Times New Roman"/>
          <w:b/>
          <w:bCs/>
        </w:rPr>
        <w:t>i prawnym. Jestem świadomy odpowiedzialności za szkodę spowodowaną oświadczeniem niezgodnym            z prawdą.</w:t>
      </w:r>
    </w:p>
    <w:p w14:paraId="1FE5F9C7" w14:textId="77777777" w:rsidR="00641D4B" w:rsidRDefault="00641D4B">
      <w:pPr>
        <w:spacing w:after="0" w:line="240" w:lineRule="auto"/>
        <w:ind w:left="301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54AC00C3" w14:textId="77777777" w:rsidR="00CE0EBB" w:rsidRDefault="00CE0EBB">
      <w:pPr>
        <w:spacing w:after="0" w:line="240" w:lineRule="auto"/>
        <w:ind w:left="301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65A61EE4" w14:textId="77777777" w:rsidR="00641D4B" w:rsidRDefault="00641D4B">
      <w:pPr>
        <w:spacing w:after="0" w:line="240" w:lineRule="auto"/>
        <w:ind w:left="301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30FBF9CE" w14:textId="77777777" w:rsidR="006513C5" w:rsidRPr="00D5737D" w:rsidRDefault="006513C5" w:rsidP="006513C5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4DAB19AB" w14:textId="48F642CB" w:rsidR="006513C5" w:rsidRPr="00D5737D" w:rsidRDefault="006513C5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</w:t>
      </w:r>
      <w:r>
        <w:rPr>
          <w:rFonts w:ascii="Times New Roman" w:hAnsi="Times New Roman"/>
          <w:sz w:val="20"/>
          <w:szCs w:val="20"/>
          <w:lang w:eastAsia="pl-PL"/>
        </w:rPr>
        <w:t xml:space="preserve">         </w:t>
      </w:r>
      <w:r w:rsidRPr="00D5737D">
        <w:rPr>
          <w:rFonts w:ascii="Times New Roman" w:hAnsi="Times New Roman"/>
          <w:sz w:val="20"/>
          <w:szCs w:val="20"/>
          <w:lang w:eastAsia="pl-PL"/>
        </w:rPr>
        <w:t xml:space="preserve">do reprezentowania pracodawcy, w przypadku braku imiennej </w:t>
      </w:r>
      <w:r>
        <w:rPr>
          <w:rFonts w:ascii="Times New Roman" w:hAnsi="Times New Roman"/>
          <w:sz w:val="20"/>
          <w:szCs w:val="20"/>
          <w:lang w:eastAsia="pl-PL"/>
        </w:rPr>
        <w:t xml:space="preserve">  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p w14:paraId="38049A0D" w14:textId="77777777" w:rsidR="009978FE" w:rsidRDefault="009978FE">
      <w:pPr>
        <w:pStyle w:val="Tekstpodstawowywcity21"/>
        <w:tabs>
          <w:tab w:val="left" w:pos="1155"/>
        </w:tabs>
        <w:spacing w:after="0" w:line="240" w:lineRule="auto"/>
        <w:ind w:left="0"/>
        <w:jc w:val="both"/>
        <w:rPr>
          <w:rFonts w:ascii="Times New Roman" w:hAnsi="Times New Roman"/>
          <w:b/>
          <w:sz w:val="18"/>
          <w:szCs w:val="18"/>
          <w:lang w:eastAsia="pl-PL"/>
        </w:rPr>
      </w:pPr>
    </w:p>
    <w:p w14:paraId="2396B1E7" w14:textId="77777777" w:rsidR="00E46054" w:rsidRDefault="00E46054">
      <w:pPr>
        <w:pStyle w:val="Tekstpodstawowywcity21"/>
        <w:tabs>
          <w:tab w:val="left" w:pos="1155"/>
        </w:tabs>
        <w:spacing w:after="0" w:line="240" w:lineRule="auto"/>
        <w:ind w:left="0"/>
        <w:jc w:val="both"/>
        <w:rPr>
          <w:rFonts w:ascii="Times New Roman" w:hAnsi="Times New Roman"/>
          <w:b/>
          <w:sz w:val="18"/>
          <w:szCs w:val="18"/>
          <w:lang w:eastAsia="pl-PL"/>
        </w:rPr>
      </w:pPr>
    </w:p>
    <w:p w14:paraId="6733A1D7" w14:textId="77777777" w:rsidR="00692CC7" w:rsidRDefault="00692CC7">
      <w:pPr>
        <w:pStyle w:val="Tekstpodstawowywcity21"/>
        <w:tabs>
          <w:tab w:val="left" w:pos="1155"/>
        </w:tabs>
        <w:spacing w:after="0" w:line="240" w:lineRule="auto"/>
        <w:ind w:left="0"/>
        <w:jc w:val="both"/>
        <w:rPr>
          <w:rFonts w:ascii="Times New Roman" w:hAnsi="Times New Roman"/>
          <w:b/>
          <w:sz w:val="18"/>
          <w:szCs w:val="18"/>
          <w:lang w:eastAsia="pl-PL"/>
        </w:rPr>
      </w:pPr>
    </w:p>
    <w:p w14:paraId="42D4946A" w14:textId="77777777" w:rsidR="00692CC7" w:rsidRDefault="00692CC7">
      <w:pPr>
        <w:pStyle w:val="Tekstpodstawowywcity21"/>
        <w:tabs>
          <w:tab w:val="left" w:pos="1155"/>
        </w:tabs>
        <w:spacing w:after="0" w:line="240" w:lineRule="auto"/>
        <w:ind w:left="0"/>
        <w:jc w:val="both"/>
        <w:rPr>
          <w:rFonts w:ascii="Times New Roman" w:hAnsi="Times New Roman"/>
          <w:b/>
          <w:sz w:val="18"/>
          <w:szCs w:val="18"/>
          <w:lang w:eastAsia="pl-PL"/>
        </w:rPr>
      </w:pPr>
    </w:p>
    <w:p w14:paraId="704E8224" w14:textId="77777777" w:rsidR="00641D4B" w:rsidRDefault="00641D4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</w:pPr>
      <w:r>
        <w:rPr>
          <w:rFonts w:ascii="Times New Roman" w:hAnsi="Times New Roman" w:cs="Times New Roman"/>
          <w:b/>
          <w:bCs/>
          <w:lang w:eastAsia="pl-PL"/>
        </w:rPr>
        <w:lastRenderedPageBreak/>
        <w:t>VI. ZAŁĄCZNIKI DO WNIOSKU</w:t>
      </w:r>
    </w:p>
    <w:p w14:paraId="0EE3A4E7" w14:textId="77777777" w:rsidR="00641D4B" w:rsidRDefault="00641D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p w14:paraId="208389F3" w14:textId="43191171" w:rsidR="00641D4B" w:rsidRPr="00D90E78" w:rsidRDefault="00641D4B" w:rsidP="00D90E78">
      <w:pPr>
        <w:pStyle w:val="USTustnpkodeksu"/>
        <w:numPr>
          <w:ilvl w:val="0"/>
          <w:numId w:val="6"/>
        </w:numPr>
        <w:ind w:right="-1"/>
        <w:rPr>
          <w:b/>
          <w:bCs/>
        </w:rPr>
      </w:pPr>
      <w:r w:rsidRPr="00D90E78">
        <w:rPr>
          <w:rFonts w:ascii="Times New Roman" w:hAnsi="Times New Roman"/>
          <w:b/>
          <w:bCs/>
          <w:sz w:val="22"/>
          <w:szCs w:val="22"/>
        </w:rPr>
        <w:t>Załącznik nr 1</w:t>
      </w:r>
      <w:r>
        <w:rPr>
          <w:rFonts w:ascii="Times New Roman" w:hAnsi="Times New Roman"/>
          <w:sz w:val="22"/>
          <w:szCs w:val="22"/>
        </w:rPr>
        <w:t xml:space="preserve"> – oświadczenie   o   wielkości    otrzymanej   bądź   nieotrzymanej  pomocy   de </w:t>
      </w:r>
      <w:proofErr w:type="spellStart"/>
      <w:r>
        <w:rPr>
          <w:rFonts w:ascii="Times New Roman" w:hAnsi="Times New Roman"/>
          <w:sz w:val="22"/>
          <w:szCs w:val="22"/>
        </w:rPr>
        <w:t>minimis</w:t>
      </w:r>
      <w:proofErr w:type="spellEnd"/>
      <w:r>
        <w:rPr>
          <w:rFonts w:ascii="Times New Roman" w:hAnsi="Times New Roman"/>
          <w:sz w:val="22"/>
          <w:szCs w:val="22"/>
        </w:rPr>
        <w:t xml:space="preserve">,   lub   kopie wszystkich zaświadczeń  o uzyskanej pomocy de </w:t>
      </w:r>
      <w:proofErr w:type="spellStart"/>
      <w:r>
        <w:rPr>
          <w:rFonts w:ascii="Times New Roman" w:hAnsi="Times New Roman"/>
          <w:sz w:val="22"/>
          <w:szCs w:val="22"/>
        </w:rPr>
        <w:t>minimis</w:t>
      </w:r>
      <w:proofErr w:type="spellEnd"/>
      <w:r w:rsidR="0029292A">
        <w:rPr>
          <w:rFonts w:ascii="Times New Roman" w:hAnsi="Times New Roman"/>
          <w:sz w:val="22"/>
          <w:szCs w:val="22"/>
          <w:lang w:val="pl-PL"/>
        </w:rPr>
        <w:t xml:space="preserve"> – </w:t>
      </w:r>
      <w:bookmarkStart w:id="10" w:name="_Hlk187395579"/>
      <w:r w:rsidR="0029292A" w:rsidRPr="009D12ED">
        <w:rPr>
          <w:rFonts w:ascii="Times New Roman" w:hAnsi="Times New Roman"/>
          <w:b/>
          <w:bCs/>
          <w:sz w:val="22"/>
          <w:szCs w:val="22"/>
          <w:lang w:val="pl-PL"/>
        </w:rPr>
        <w:t xml:space="preserve">Wniosek bez niniejszego załącznika nie będzie rozpatrywany, </w:t>
      </w:r>
      <w:bookmarkEnd w:id="10"/>
    </w:p>
    <w:p w14:paraId="714FEAFE" w14:textId="2B978175" w:rsidR="00641D4B" w:rsidRDefault="00641D4B" w:rsidP="00D90E78">
      <w:pPr>
        <w:numPr>
          <w:ilvl w:val="0"/>
          <w:numId w:val="6"/>
        </w:numPr>
        <w:autoSpaceDE w:val="0"/>
        <w:spacing w:after="0" w:line="360" w:lineRule="auto"/>
        <w:jc w:val="both"/>
      </w:pPr>
      <w:r w:rsidRPr="00D90E78">
        <w:rPr>
          <w:rFonts w:ascii="Times New Roman" w:hAnsi="Times New Roman" w:cs="Times New Roman"/>
          <w:b/>
          <w:bCs/>
        </w:rPr>
        <w:t>Załącznik nr 2</w:t>
      </w:r>
      <w:r>
        <w:rPr>
          <w:rFonts w:ascii="Times New Roman" w:hAnsi="Times New Roman" w:cs="Times New Roman"/>
        </w:rPr>
        <w:t xml:space="preserve"> – w przypadku podmiotu nie posiadającego wpisu do KRS lub 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 xml:space="preserve"> - potwierdzona przez Pracodawcę za zgodność z oryginałem kopia dokumentu potwierdzającego oznaczenie formy prawnej prowadzonej działalności - (np.  </w:t>
      </w:r>
      <w:r w:rsidR="006359F3">
        <w:rPr>
          <w:rFonts w:ascii="Times New Roman" w:hAnsi="Times New Roman" w:cs="Times New Roman"/>
        </w:rPr>
        <w:t xml:space="preserve">umowa spółki cywilnej, </w:t>
      </w:r>
      <w:r>
        <w:rPr>
          <w:rFonts w:ascii="Times New Roman" w:hAnsi="Times New Roman" w:cs="Times New Roman"/>
        </w:rPr>
        <w:t>statut lub inne dokumenty właściwe dla jednostek sektora budżetowego)</w:t>
      </w:r>
      <w:r w:rsidR="009D12ED">
        <w:rPr>
          <w:rFonts w:ascii="Times New Roman" w:hAnsi="Times New Roman" w:cs="Times New Roman"/>
        </w:rPr>
        <w:t xml:space="preserve"> -  </w:t>
      </w:r>
      <w:r w:rsidR="009D12ED" w:rsidRPr="009D12ED">
        <w:rPr>
          <w:rFonts w:ascii="Times New Roman" w:hAnsi="Times New Roman" w:cs="Times New Roman"/>
          <w:b/>
          <w:bCs/>
        </w:rPr>
        <w:t>Wniosek bez niniejszego załącznika nie będzie rozpatrywany</w:t>
      </w:r>
      <w:r w:rsidR="009D12ED">
        <w:rPr>
          <w:rFonts w:ascii="Times New Roman" w:hAnsi="Times New Roman" w:cs="Times New Roman"/>
        </w:rPr>
        <w:t>,</w:t>
      </w:r>
    </w:p>
    <w:p w14:paraId="21F70990" w14:textId="69F0242D" w:rsidR="00641D4B" w:rsidRDefault="00641D4B" w:rsidP="00D90E78">
      <w:pPr>
        <w:numPr>
          <w:ilvl w:val="0"/>
          <w:numId w:val="6"/>
        </w:numPr>
        <w:autoSpaceDE w:val="0"/>
        <w:spacing w:after="0" w:line="360" w:lineRule="auto"/>
        <w:jc w:val="both"/>
      </w:pPr>
      <w:r w:rsidRPr="00D90E78">
        <w:rPr>
          <w:rFonts w:ascii="Times New Roman" w:hAnsi="Times New Roman" w:cs="Times New Roman"/>
          <w:b/>
          <w:bCs/>
        </w:rPr>
        <w:t>Załącznik nr 3</w:t>
      </w:r>
      <w:r>
        <w:rPr>
          <w:rFonts w:ascii="Times New Roman" w:hAnsi="Times New Roman" w:cs="Times New Roman"/>
        </w:rPr>
        <w:t xml:space="preserve"> - Informacja do celów statystycznych</w:t>
      </w:r>
      <w:r w:rsidR="00AF7777">
        <w:rPr>
          <w:rFonts w:ascii="Times New Roman" w:hAnsi="Times New Roman" w:cs="Times New Roman"/>
        </w:rPr>
        <w:t>,</w:t>
      </w:r>
    </w:p>
    <w:p w14:paraId="51C0E7AC" w14:textId="58A8F411" w:rsidR="00641D4B" w:rsidRPr="00D90E78" w:rsidRDefault="00641D4B" w:rsidP="00D90E78">
      <w:pPr>
        <w:pStyle w:val="USTustnpkodeksu"/>
        <w:numPr>
          <w:ilvl w:val="0"/>
          <w:numId w:val="6"/>
        </w:numPr>
        <w:rPr>
          <w:b/>
          <w:bCs/>
        </w:rPr>
      </w:pPr>
      <w:r w:rsidRPr="00D90E78">
        <w:rPr>
          <w:rFonts w:ascii="Times New Roman" w:hAnsi="Times New Roman"/>
          <w:b/>
          <w:bCs/>
          <w:sz w:val="22"/>
          <w:szCs w:val="22"/>
        </w:rPr>
        <w:t>Załącznik nr 4</w:t>
      </w:r>
      <w:r>
        <w:rPr>
          <w:rFonts w:ascii="Times New Roman" w:hAnsi="Times New Roman"/>
          <w:sz w:val="22"/>
          <w:szCs w:val="22"/>
        </w:rPr>
        <w:t xml:space="preserve"> - formularz informacji przedstawianych przy ubieganiu się o pomoc de </w:t>
      </w:r>
      <w:proofErr w:type="spellStart"/>
      <w:r>
        <w:rPr>
          <w:rFonts w:ascii="Times New Roman" w:hAnsi="Times New Roman"/>
          <w:sz w:val="22"/>
          <w:szCs w:val="22"/>
        </w:rPr>
        <w:t>minimis</w:t>
      </w:r>
      <w:proofErr w:type="spellEnd"/>
      <w:r w:rsidR="009D12ED">
        <w:rPr>
          <w:rFonts w:ascii="Times New Roman" w:hAnsi="Times New Roman"/>
          <w:sz w:val="22"/>
          <w:szCs w:val="22"/>
          <w:lang w:val="pl-PL"/>
        </w:rPr>
        <w:t xml:space="preserve"> - </w:t>
      </w:r>
      <w:r w:rsidR="009D12ED" w:rsidRPr="009D12ED">
        <w:rPr>
          <w:rFonts w:ascii="Times New Roman" w:hAnsi="Times New Roman"/>
          <w:b/>
          <w:bCs/>
          <w:sz w:val="22"/>
          <w:szCs w:val="22"/>
          <w:lang w:val="pl-PL"/>
        </w:rPr>
        <w:t>Wniosek bez niniejszego załącznika nie będzie rozpatrywany,</w:t>
      </w:r>
      <w:r w:rsidRPr="009D12ED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70849FDA" w14:textId="22A09637" w:rsidR="00641D4B" w:rsidRPr="009D12ED" w:rsidRDefault="00641D4B" w:rsidP="00D90E78">
      <w:pPr>
        <w:pStyle w:val="USTustnpkodeksu"/>
        <w:ind w:firstLine="0"/>
        <w:rPr>
          <w:b/>
          <w:bCs/>
          <w:lang w:val="pl-PL"/>
        </w:rPr>
      </w:pPr>
      <w:r>
        <w:rPr>
          <w:rFonts w:ascii="Times New Roman" w:hAnsi="Times New Roman"/>
          <w:sz w:val="22"/>
          <w:szCs w:val="22"/>
        </w:rPr>
        <w:t xml:space="preserve">5) </w:t>
      </w:r>
      <w:r w:rsidRPr="00D90E78">
        <w:rPr>
          <w:rFonts w:ascii="Times New Roman" w:hAnsi="Times New Roman"/>
          <w:b/>
          <w:bCs/>
          <w:sz w:val="22"/>
          <w:szCs w:val="22"/>
        </w:rPr>
        <w:t>Załącznik nr 5</w:t>
      </w:r>
      <w:r>
        <w:rPr>
          <w:rFonts w:ascii="Times New Roman" w:hAnsi="Times New Roman"/>
          <w:sz w:val="22"/>
          <w:szCs w:val="22"/>
        </w:rPr>
        <w:t xml:space="preserve"> – program kształcenia ustawicznego lub zakres egzaminu</w:t>
      </w:r>
      <w:r w:rsidR="009D12ED">
        <w:rPr>
          <w:rFonts w:ascii="Times New Roman" w:hAnsi="Times New Roman"/>
          <w:sz w:val="22"/>
          <w:szCs w:val="22"/>
          <w:lang w:val="pl-PL"/>
        </w:rPr>
        <w:t xml:space="preserve"> - </w:t>
      </w:r>
      <w:r w:rsidR="009D12ED" w:rsidRPr="009D12ED">
        <w:rPr>
          <w:rFonts w:ascii="Times New Roman" w:hAnsi="Times New Roman"/>
          <w:b/>
          <w:bCs/>
          <w:sz w:val="22"/>
          <w:szCs w:val="22"/>
          <w:lang w:val="pl-PL"/>
        </w:rPr>
        <w:t>Wniosek bez niniejszego załącznika nie będzie rozpatrywany,</w:t>
      </w:r>
    </w:p>
    <w:p w14:paraId="2AF55D64" w14:textId="2F80CFDE" w:rsidR="00641D4B" w:rsidRPr="009D12ED" w:rsidRDefault="00641D4B" w:rsidP="00D90E78">
      <w:pPr>
        <w:pStyle w:val="USTustnpkodeksu"/>
        <w:ind w:firstLine="0"/>
        <w:rPr>
          <w:lang w:val="pl-PL"/>
        </w:rPr>
      </w:pPr>
      <w:r>
        <w:rPr>
          <w:rFonts w:ascii="Times New Roman" w:hAnsi="Times New Roman"/>
          <w:sz w:val="22"/>
          <w:szCs w:val="22"/>
        </w:rPr>
        <w:t xml:space="preserve">6) </w:t>
      </w:r>
      <w:r w:rsidRPr="00D90E78">
        <w:rPr>
          <w:rFonts w:ascii="Times New Roman" w:hAnsi="Times New Roman"/>
          <w:b/>
          <w:bCs/>
          <w:sz w:val="22"/>
          <w:szCs w:val="22"/>
        </w:rPr>
        <w:t>Załącznik nr 6</w:t>
      </w:r>
      <w:r>
        <w:rPr>
          <w:rFonts w:ascii="Times New Roman" w:hAnsi="Times New Roman"/>
          <w:sz w:val="22"/>
          <w:szCs w:val="22"/>
        </w:rPr>
        <w:t xml:space="preserve"> – wzór dokumentu potwierdzającego kompetencje nabyte przez uczestników, wystawianego przez realizatora usługi kształcenia zawodowego, o ile nie wynika on z przepisów powszechnie obowiązujących</w:t>
      </w:r>
      <w:r w:rsidR="009D12ED">
        <w:rPr>
          <w:rFonts w:ascii="Times New Roman" w:hAnsi="Times New Roman"/>
          <w:sz w:val="22"/>
          <w:szCs w:val="22"/>
          <w:lang w:val="pl-PL"/>
        </w:rPr>
        <w:t xml:space="preserve"> -  </w:t>
      </w:r>
      <w:r w:rsidR="009D12ED" w:rsidRPr="009D12ED">
        <w:rPr>
          <w:rFonts w:ascii="Times New Roman" w:hAnsi="Times New Roman"/>
          <w:b/>
          <w:bCs/>
          <w:sz w:val="22"/>
          <w:szCs w:val="22"/>
          <w:lang w:val="pl-PL"/>
        </w:rPr>
        <w:t>Wniosek bez niniejszego załącznika nie będzie rozpatrywany,</w:t>
      </w:r>
    </w:p>
    <w:p w14:paraId="220C8E16" w14:textId="77777777" w:rsidR="00641D4B" w:rsidRDefault="00594EF5" w:rsidP="00D90E78">
      <w:pPr>
        <w:pStyle w:val="USTustnpkodeksu"/>
        <w:ind w:firstLine="0"/>
      </w:pPr>
      <w:r>
        <w:rPr>
          <w:rFonts w:ascii="Times New Roman" w:hAnsi="Times New Roman"/>
          <w:sz w:val="22"/>
          <w:szCs w:val="22"/>
          <w:lang w:val="pl-PL"/>
        </w:rPr>
        <w:t>7</w:t>
      </w:r>
      <w:r w:rsidR="00641D4B">
        <w:rPr>
          <w:rFonts w:ascii="Times New Roman" w:hAnsi="Times New Roman"/>
          <w:sz w:val="22"/>
          <w:szCs w:val="22"/>
        </w:rPr>
        <w:t xml:space="preserve">) </w:t>
      </w:r>
      <w:r w:rsidR="00641D4B" w:rsidRPr="00D90E78">
        <w:rPr>
          <w:rFonts w:ascii="Times New Roman" w:hAnsi="Times New Roman"/>
          <w:b/>
          <w:bCs/>
          <w:sz w:val="22"/>
          <w:szCs w:val="22"/>
        </w:rPr>
        <w:t>Załącznik nr</w:t>
      </w:r>
      <w:r w:rsidR="00641D4B">
        <w:rPr>
          <w:rFonts w:ascii="Times New Roman" w:hAnsi="Times New Roman"/>
          <w:sz w:val="22"/>
          <w:szCs w:val="22"/>
        </w:rPr>
        <w:t xml:space="preserve"> </w:t>
      </w:r>
      <w:r w:rsidRPr="00D90E78">
        <w:rPr>
          <w:rFonts w:ascii="Times New Roman" w:hAnsi="Times New Roman"/>
          <w:b/>
          <w:bCs/>
          <w:sz w:val="22"/>
          <w:szCs w:val="22"/>
          <w:lang w:val="pl-PL"/>
        </w:rPr>
        <w:t>7</w:t>
      </w:r>
      <w:r w:rsidR="00641D4B">
        <w:rPr>
          <w:rFonts w:ascii="Times New Roman" w:hAnsi="Times New Roman"/>
          <w:sz w:val="22"/>
          <w:szCs w:val="22"/>
        </w:rPr>
        <w:t>– informacja o przetwarzaniu danych osobowych bezrobotnych/poszukujących pracy oraz kontrahentów PUP,</w:t>
      </w:r>
    </w:p>
    <w:p w14:paraId="56B3A3C7" w14:textId="77777777" w:rsidR="00641D4B" w:rsidRDefault="00594EF5" w:rsidP="00D90E78">
      <w:pPr>
        <w:pStyle w:val="USTustnpkodeksu"/>
        <w:ind w:firstLine="0"/>
      </w:pPr>
      <w:r>
        <w:rPr>
          <w:rFonts w:ascii="Times New Roman" w:hAnsi="Times New Roman"/>
          <w:sz w:val="22"/>
          <w:szCs w:val="22"/>
          <w:lang w:val="pl-PL"/>
        </w:rPr>
        <w:t>8</w:t>
      </w:r>
      <w:r w:rsidR="00641D4B">
        <w:rPr>
          <w:rFonts w:ascii="Times New Roman" w:hAnsi="Times New Roman"/>
          <w:sz w:val="22"/>
          <w:szCs w:val="22"/>
        </w:rPr>
        <w:t xml:space="preserve">) </w:t>
      </w:r>
      <w:r w:rsidR="00641D4B" w:rsidRPr="00D90E78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Pr="00D90E78">
        <w:rPr>
          <w:rFonts w:ascii="Times New Roman" w:hAnsi="Times New Roman"/>
          <w:b/>
          <w:bCs/>
          <w:sz w:val="22"/>
          <w:szCs w:val="22"/>
          <w:lang w:val="pl-PL"/>
        </w:rPr>
        <w:t>8</w:t>
      </w:r>
      <w:r w:rsidR="00641D4B">
        <w:rPr>
          <w:rFonts w:ascii="Times New Roman" w:hAnsi="Times New Roman"/>
          <w:sz w:val="22"/>
          <w:szCs w:val="22"/>
        </w:rPr>
        <w:t xml:space="preserve"> – informacja o przetwarzaniu danych osobowych pozyskanych w inny sposób, niż od osoby, której dane dotyczą, na podstawie wypełnienia obowiązku prawnego ciążącego na administratorze dla osoby wskazanej przez pracodawcę do kontaktu,</w:t>
      </w:r>
    </w:p>
    <w:p w14:paraId="449EF590" w14:textId="77777777" w:rsidR="00641D4B" w:rsidRDefault="00594EF5" w:rsidP="00D90E78">
      <w:pPr>
        <w:pStyle w:val="USTustnpkodeksu"/>
        <w:ind w:firstLine="0"/>
      </w:pPr>
      <w:r>
        <w:rPr>
          <w:rFonts w:ascii="Times New Roman" w:hAnsi="Times New Roman"/>
          <w:sz w:val="22"/>
          <w:szCs w:val="22"/>
          <w:lang w:val="pl-PL"/>
        </w:rPr>
        <w:t>9</w:t>
      </w:r>
      <w:r w:rsidR="00641D4B">
        <w:rPr>
          <w:rFonts w:ascii="Times New Roman" w:hAnsi="Times New Roman"/>
          <w:sz w:val="22"/>
          <w:szCs w:val="22"/>
        </w:rPr>
        <w:t xml:space="preserve">) </w:t>
      </w:r>
      <w:r w:rsidR="00641D4B" w:rsidRPr="00D90E78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Pr="00D90E78">
        <w:rPr>
          <w:rFonts w:ascii="Times New Roman" w:hAnsi="Times New Roman"/>
          <w:b/>
          <w:bCs/>
          <w:sz w:val="22"/>
          <w:szCs w:val="22"/>
          <w:lang w:val="pl-PL"/>
        </w:rPr>
        <w:t>9</w:t>
      </w:r>
      <w:r w:rsidR="00641D4B">
        <w:rPr>
          <w:rFonts w:ascii="Times New Roman" w:hAnsi="Times New Roman"/>
          <w:sz w:val="22"/>
          <w:szCs w:val="22"/>
        </w:rPr>
        <w:t xml:space="preserve"> - informacja o przetwarzaniu danych osobowych pozyskanych w inny sposób, niż od osoby, której dane dotyczą dla pracowników objętych kształceniem ustawicznym,</w:t>
      </w:r>
    </w:p>
    <w:p w14:paraId="213F8136" w14:textId="5B7C80A3" w:rsidR="00641D4B" w:rsidRPr="00AF7777" w:rsidRDefault="00641D4B" w:rsidP="00D90E78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</w:rPr>
        <w:t>1</w:t>
      </w:r>
      <w:r w:rsidR="00594EF5">
        <w:rPr>
          <w:rFonts w:ascii="Times New Roman" w:hAnsi="Times New Roman"/>
          <w:sz w:val="22"/>
          <w:szCs w:val="22"/>
          <w:lang w:val="pl-PL"/>
        </w:rPr>
        <w:t>0</w:t>
      </w:r>
      <w:r>
        <w:rPr>
          <w:rFonts w:ascii="Times New Roman" w:hAnsi="Times New Roman"/>
          <w:sz w:val="22"/>
          <w:szCs w:val="22"/>
        </w:rPr>
        <w:t xml:space="preserve">) </w:t>
      </w:r>
      <w:r w:rsidRPr="00D90E78">
        <w:rPr>
          <w:rFonts w:ascii="Times New Roman" w:hAnsi="Times New Roman"/>
          <w:b/>
          <w:bCs/>
          <w:sz w:val="22"/>
          <w:szCs w:val="22"/>
        </w:rPr>
        <w:t>Załącznik nr 1</w:t>
      </w:r>
      <w:r w:rsidR="00594EF5" w:rsidRPr="00D90E78">
        <w:rPr>
          <w:rFonts w:ascii="Times New Roman" w:hAnsi="Times New Roman"/>
          <w:b/>
          <w:bCs/>
          <w:sz w:val="22"/>
          <w:szCs w:val="22"/>
          <w:lang w:val="pl-PL"/>
        </w:rPr>
        <w:t>0</w:t>
      </w:r>
      <w:r>
        <w:rPr>
          <w:rFonts w:ascii="Times New Roman" w:hAnsi="Times New Roman"/>
          <w:sz w:val="22"/>
          <w:szCs w:val="22"/>
        </w:rPr>
        <w:t xml:space="preserve"> - informacja o przetwarzaniu danych osobowych pozyskanych w inny sposób, niż od osoby, której dane dotyczą, na podstawie wypełnienia obowiązku prawnego ciążącego na administratorze dla pełnomocników, osób upoważnionych, wyznaczonych do reprezentowania kontrahenta</w:t>
      </w:r>
      <w:r w:rsidR="00AF7777">
        <w:rPr>
          <w:rFonts w:ascii="Times New Roman" w:hAnsi="Times New Roman"/>
          <w:sz w:val="22"/>
          <w:szCs w:val="22"/>
          <w:lang w:val="pl-PL"/>
        </w:rPr>
        <w:t>,</w:t>
      </w:r>
    </w:p>
    <w:p w14:paraId="1C4CBDAD" w14:textId="422755F2" w:rsidR="00766FD6" w:rsidRDefault="00766FD6" w:rsidP="00D90E78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11) </w:t>
      </w:r>
      <w:r w:rsidRPr="00D90E78">
        <w:rPr>
          <w:rFonts w:ascii="Times New Roman" w:hAnsi="Times New Roman"/>
          <w:b/>
          <w:bCs/>
          <w:sz w:val="22"/>
          <w:szCs w:val="22"/>
          <w:lang w:val="pl-PL"/>
        </w:rPr>
        <w:t>Załącznik nr 11</w:t>
      </w:r>
      <w:r>
        <w:rPr>
          <w:rFonts w:ascii="Times New Roman" w:hAnsi="Times New Roman"/>
          <w:sz w:val="22"/>
          <w:szCs w:val="22"/>
          <w:lang w:val="pl-PL"/>
        </w:rPr>
        <w:t xml:space="preserve"> – oświadczenie podmiotu sektora publicznego</w:t>
      </w:r>
      <w:r w:rsidR="00AF7777">
        <w:rPr>
          <w:rFonts w:ascii="Times New Roman" w:hAnsi="Times New Roman"/>
          <w:sz w:val="22"/>
          <w:szCs w:val="22"/>
          <w:lang w:val="pl-PL"/>
        </w:rPr>
        <w:t>,</w:t>
      </w:r>
    </w:p>
    <w:p w14:paraId="2D044FBB" w14:textId="795EBD0E" w:rsidR="0029292A" w:rsidRDefault="00AA6731" w:rsidP="00D90E78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  <w:r w:rsidRPr="008858C4">
        <w:rPr>
          <w:rFonts w:ascii="Times New Roman" w:hAnsi="Times New Roman"/>
          <w:sz w:val="22"/>
          <w:szCs w:val="22"/>
          <w:lang w:val="pl-PL"/>
        </w:rPr>
        <w:t xml:space="preserve">12) </w:t>
      </w:r>
      <w:r w:rsidRPr="00D90E78">
        <w:rPr>
          <w:rFonts w:ascii="Times New Roman" w:hAnsi="Times New Roman"/>
          <w:b/>
          <w:bCs/>
          <w:sz w:val="22"/>
          <w:szCs w:val="22"/>
          <w:lang w:val="pl-PL"/>
        </w:rPr>
        <w:t>Załącznik nr 12</w:t>
      </w:r>
      <w:r w:rsidRPr="008858C4">
        <w:rPr>
          <w:rFonts w:ascii="Times New Roman" w:hAnsi="Times New Roman"/>
          <w:sz w:val="22"/>
          <w:szCs w:val="22"/>
          <w:lang w:val="pl-PL"/>
        </w:rPr>
        <w:t xml:space="preserve"> - </w:t>
      </w:r>
      <w:r w:rsidRPr="008858C4">
        <w:rPr>
          <w:rFonts w:ascii="Times New Roman" w:hAnsi="Times New Roman"/>
          <w:sz w:val="22"/>
          <w:szCs w:val="22"/>
        </w:rPr>
        <w:t xml:space="preserve">oświadczenie </w:t>
      </w:r>
      <w:r w:rsidRPr="008858C4">
        <w:rPr>
          <w:rFonts w:ascii="Times New Roman" w:hAnsi="Times New Roman"/>
          <w:sz w:val="22"/>
          <w:szCs w:val="22"/>
          <w:lang w:val="pl-PL"/>
        </w:rPr>
        <w:t xml:space="preserve">Pracodawcy o spełnieniu Priorytetu </w:t>
      </w:r>
      <w:r w:rsidRPr="008858C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pl-PL"/>
        </w:rPr>
        <w:t>6</w:t>
      </w:r>
      <w:r w:rsidR="00AF7777">
        <w:rPr>
          <w:rFonts w:ascii="Times New Roman" w:hAnsi="Times New Roman"/>
          <w:sz w:val="22"/>
          <w:szCs w:val="22"/>
          <w:lang w:val="pl-PL"/>
        </w:rPr>
        <w:t>,</w:t>
      </w:r>
    </w:p>
    <w:p w14:paraId="47154D25" w14:textId="7EAACBF0" w:rsidR="008550C3" w:rsidRPr="008858C4" w:rsidRDefault="008550C3" w:rsidP="00D90E78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  <w:r w:rsidRPr="008858C4">
        <w:rPr>
          <w:rFonts w:ascii="Times New Roman" w:hAnsi="Times New Roman"/>
          <w:sz w:val="22"/>
          <w:szCs w:val="22"/>
          <w:lang w:val="pl-PL"/>
        </w:rPr>
        <w:t>1</w:t>
      </w:r>
      <w:r w:rsidR="0029292A">
        <w:rPr>
          <w:rFonts w:ascii="Times New Roman" w:hAnsi="Times New Roman"/>
          <w:sz w:val="22"/>
          <w:szCs w:val="22"/>
          <w:lang w:val="pl-PL"/>
        </w:rPr>
        <w:t>3)</w:t>
      </w:r>
      <w:r w:rsidRPr="008858C4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D90E78">
        <w:rPr>
          <w:rFonts w:ascii="Times New Roman" w:hAnsi="Times New Roman"/>
          <w:b/>
          <w:bCs/>
          <w:sz w:val="22"/>
          <w:szCs w:val="22"/>
          <w:lang w:val="pl-PL"/>
        </w:rPr>
        <w:t>Załącznik nr 1</w:t>
      </w:r>
      <w:r w:rsidR="00AA6731" w:rsidRPr="00D90E78">
        <w:rPr>
          <w:rFonts w:ascii="Times New Roman" w:hAnsi="Times New Roman"/>
          <w:b/>
          <w:bCs/>
          <w:sz w:val="22"/>
          <w:szCs w:val="22"/>
          <w:lang w:val="pl-PL"/>
        </w:rPr>
        <w:t>3</w:t>
      </w:r>
      <w:r w:rsidRPr="008858C4">
        <w:rPr>
          <w:rFonts w:ascii="Times New Roman" w:hAnsi="Times New Roman"/>
          <w:sz w:val="22"/>
          <w:szCs w:val="22"/>
          <w:lang w:val="pl-PL"/>
        </w:rPr>
        <w:t xml:space="preserve"> - </w:t>
      </w:r>
      <w:r w:rsidRPr="008858C4">
        <w:rPr>
          <w:rFonts w:ascii="Times New Roman" w:hAnsi="Times New Roman"/>
          <w:sz w:val="22"/>
          <w:szCs w:val="22"/>
        </w:rPr>
        <w:t xml:space="preserve">oświadczenie </w:t>
      </w:r>
      <w:r w:rsidR="0066418D" w:rsidRPr="008858C4">
        <w:rPr>
          <w:rFonts w:ascii="Times New Roman" w:hAnsi="Times New Roman"/>
          <w:sz w:val="22"/>
          <w:szCs w:val="22"/>
          <w:lang w:val="pl-PL"/>
        </w:rPr>
        <w:t xml:space="preserve">Pracodawcy o spełnieniu Priorytetu </w:t>
      </w:r>
      <w:r w:rsidRPr="008858C4">
        <w:rPr>
          <w:rFonts w:ascii="Times New Roman" w:hAnsi="Times New Roman"/>
          <w:sz w:val="22"/>
          <w:szCs w:val="22"/>
        </w:rPr>
        <w:t xml:space="preserve"> </w:t>
      </w:r>
      <w:r w:rsidR="008858C4" w:rsidRPr="008858C4">
        <w:rPr>
          <w:rFonts w:ascii="Times New Roman" w:hAnsi="Times New Roman"/>
          <w:sz w:val="22"/>
          <w:szCs w:val="22"/>
          <w:lang w:val="pl-PL"/>
        </w:rPr>
        <w:t>7</w:t>
      </w:r>
      <w:r w:rsidR="00A12E1E" w:rsidRPr="008858C4">
        <w:rPr>
          <w:rFonts w:ascii="Times New Roman" w:hAnsi="Times New Roman"/>
          <w:sz w:val="22"/>
          <w:szCs w:val="22"/>
          <w:lang w:val="pl-PL"/>
        </w:rPr>
        <w:t>.</w:t>
      </w:r>
    </w:p>
    <w:p w14:paraId="28A17E78" w14:textId="77777777" w:rsidR="00021A42" w:rsidRDefault="00021A42">
      <w:pPr>
        <w:pStyle w:val="USTustnpkodeksu"/>
        <w:ind w:firstLine="0"/>
        <w:rPr>
          <w:rFonts w:ascii="Times New Roman" w:hAnsi="Times New Roman"/>
          <w:b/>
          <w:sz w:val="22"/>
          <w:szCs w:val="22"/>
        </w:rPr>
      </w:pPr>
    </w:p>
    <w:p w14:paraId="567D7C90" w14:textId="77777777" w:rsidR="00641D4B" w:rsidRDefault="00641D4B">
      <w:pPr>
        <w:pStyle w:val="USTustnpkodeksu"/>
        <w:ind w:firstLine="0"/>
      </w:pPr>
      <w:r>
        <w:rPr>
          <w:rFonts w:ascii="Times New Roman" w:hAnsi="Times New Roman"/>
          <w:b/>
          <w:sz w:val="22"/>
          <w:szCs w:val="22"/>
        </w:rPr>
        <w:t>Ponadto do wniosku należy dołączyć:</w:t>
      </w:r>
    </w:p>
    <w:p w14:paraId="27207848" w14:textId="029D75B1" w:rsidR="00A24F37" w:rsidRDefault="00641D4B">
      <w:pPr>
        <w:pStyle w:val="USTustnpkodeksu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pełnomocnictwo do reprezentowania Pracodawcy- jeżeli nie wynika to bezpośrednio z dokumentów (np. KRS, </w:t>
      </w:r>
      <w:proofErr w:type="spellStart"/>
      <w:r>
        <w:rPr>
          <w:rFonts w:ascii="Times New Roman" w:hAnsi="Times New Roman"/>
          <w:sz w:val="22"/>
          <w:szCs w:val="22"/>
        </w:rPr>
        <w:t>CEiDG</w:t>
      </w:r>
      <w:proofErr w:type="spellEnd"/>
      <w:r>
        <w:rPr>
          <w:rFonts w:ascii="Times New Roman" w:hAnsi="Times New Roman"/>
          <w:sz w:val="22"/>
          <w:szCs w:val="22"/>
        </w:rPr>
        <w:t>). Pełnomocnictwo określać musi zakres umocowania osoby, musi być podpisane przez osoby uprawnione do reprezentacji pracodawcy. Pełnomocnictwo należy przedłożyć w oryginale, w postaci notarialnie potwierdzonej kopii lub kopii potwierdzonej za zgodność z oryginałem przez osoby udzielające pełnomocnictwa. Podpisy osób uprawnionych do występowania w obrocie prawnym w imieniu pracodawcy, muszą być czytelne lub opatrzone pieczątkami imiennymi.</w:t>
      </w:r>
    </w:p>
    <w:p w14:paraId="23B31F13" w14:textId="77777777" w:rsidR="00AE3356" w:rsidRDefault="00AE3356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lastRenderedPageBreak/>
        <w:t>- potwierdzoną za zgodność z oryginałem kopię dokumentu potwierdzającego tytuł prawny do dysponowania lokalem na terenie miasta Chorzów, w przypadku gdy z dokumentów rejestrowych nie wynika, że pracodawca ma siedzibę/prowadzi działalność na terenie miasta Chorzów.</w:t>
      </w:r>
    </w:p>
    <w:p w14:paraId="29BBE93B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28EF414B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7DA8B14F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4BA72673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667AE244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13473867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2E4B77E6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20437A0A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57AD900C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387C01F7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08641FE6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042872C1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1EC7126F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561AE844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614D5E87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70305B79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0A322985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416F90D5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70141A16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4E39AE9C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15EC70D0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2AB0A2BF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5560424A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68DC06F8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5C043C1F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29835DE9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2FB675A8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05CC88D9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12AAA601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37AF3E8B" w14:textId="77777777" w:rsidR="009D640A" w:rsidRDefault="009D640A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58FF2D97" w14:textId="77777777" w:rsidR="009D640A" w:rsidRDefault="009D640A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5084E48D" w14:textId="77777777" w:rsidR="009D640A" w:rsidRDefault="009D640A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1540E83E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761A3F07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67F0EBB2" w14:textId="77777777" w:rsidR="00021A42" w:rsidRDefault="00021A42">
      <w:pPr>
        <w:pStyle w:val="USTustnpkodeksu"/>
        <w:ind w:firstLine="0"/>
        <w:rPr>
          <w:rFonts w:ascii="Times New Roman" w:hAnsi="Times New Roman"/>
          <w:sz w:val="22"/>
          <w:szCs w:val="22"/>
          <w:lang w:val="pl-PL"/>
        </w:rPr>
      </w:pPr>
    </w:p>
    <w:p w14:paraId="208F0B1F" w14:textId="77777777" w:rsidR="00021A42" w:rsidRPr="00AE3356" w:rsidRDefault="00021A42">
      <w:pPr>
        <w:pStyle w:val="USTustnpkodeksu"/>
        <w:ind w:firstLine="0"/>
        <w:rPr>
          <w:lang w:val="pl-PL"/>
        </w:rPr>
      </w:pPr>
    </w:p>
    <w:p w14:paraId="63C9A145" w14:textId="68D6506B" w:rsidR="00641D4B" w:rsidRPr="009114A3" w:rsidRDefault="00641D4B" w:rsidP="009114A3">
      <w:pPr>
        <w:pStyle w:val="USTustnpkodeksu"/>
        <w:ind w:firstLine="0"/>
        <w:jc w:val="right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lastRenderedPageBreak/>
        <w:t xml:space="preserve">      </w:t>
      </w:r>
      <w:r w:rsidRPr="00CE0EBB">
        <w:rPr>
          <w:rFonts w:ascii="Times New Roman" w:eastAsia="Times New Roman" w:hAnsi="Times New Roman"/>
          <w:sz w:val="22"/>
          <w:szCs w:val="22"/>
        </w:rPr>
        <w:t xml:space="preserve"> </w:t>
      </w:r>
      <w:r w:rsidRPr="00CE0EBB">
        <w:rPr>
          <w:rFonts w:ascii="Times New Roman" w:hAnsi="Times New Roman"/>
          <w:b/>
          <w:bCs/>
          <w:sz w:val="22"/>
          <w:szCs w:val="22"/>
          <w:u w:val="single"/>
        </w:rPr>
        <w:t>Załącznik nr 1</w:t>
      </w:r>
    </w:p>
    <w:p w14:paraId="493CC4E8" w14:textId="77777777" w:rsidR="00641D4B" w:rsidRDefault="00641D4B">
      <w:pPr>
        <w:jc w:val="center"/>
      </w:pPr>
      <w:r>
        <w:rPr>
          <w:rFonts w:ascii="Times New Roman" w:hAnsi="Times New Roman" w:cs="Times New Roman"/>
          <w:b/>
          <w:szCs w:val="28"/>
        </w:rPr>
        <w:t xml:space="preserve">Oświadczenie o wielkości otrzymanej pomocy de </w:t>
      </w:r>
      <w:proofErr w:type="spellStart"/>
      <w:r>
        <w:rPr>
          <w:rFonts w:ascii="Times New Roman" w:hAnsi="Times New Roman" w:cs="Times New Roman"/>
          <w:b/>
          <w:szCs w:val="28"/>
        </w:rPr>
        <w:t>minimis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lub nieotrzymaniu pomocy de </w:t>
      </w:r>
      <w:proofErr w:type="spellStart"/>
      <w:r>
        <w:rPr>
          <w:rFonts w:ascii="Times New Roman" w:hAnsi="Times New Roman" w:cs="Times New Roman"/>
          <w:b/>
          <w:szCs w:val="28"/>
        </w:rPr>
        <w:t>minimis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oraz o otrzymaniu lub nieotrzymaniu pomocy publicznej innej niż de </w:t>
      </w:r>
      <w:proofErr w:type="spellStart"/>
      <w:r>
        <w:rPr>
          <w:rFonts w:ascii="Times New Roman" w:hAnsi="Times New Roman" w:cs="Times New Roman"/>
          <w:b/>
          <w:szCs w:val="28"/>
        </w:rPr>
        <w:t>minimis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</w:t>
      </w:r>
    </w:p>
    <w:p w14:paraId="3B5AE740" w14:textId="7C9B4AF2" w:rsidR="00A96F88" w:rsidRPr="00A96F88" w:rsidRDefault="00A96F88" w:rsidP="00A96F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1. </w:t>
      </w:r>
      <w:r w:rsidRPr="00A96F88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Na podstawie art. 37 ust. 1 pkt 1 ustawy z dnia 30 kwietnia 2004 r. o postępowaniu w sprawach dotyczących pomocy publicznej (</w:t>
      </w:r>
      <w:proofErr w:type="spellStart"/>
      <w:r w:rsidRPr="00A96F88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t.j</w:t>
      </w:r>
      <w:proofErr w:type="spellEnd"/>
      <w:r w:rsidRPr="00A96F88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. Dz. U. z 2023 r., poz. 702) oraz Rozporządzenia Komisji (UE) </w:t>
      </w:r>
      <w:r w:rsidRPr="00A96F88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br/>
        <w:t>nr 2023/2831 z dnia 13 grudnia 2023 r. w sprawie stosowania art. 107 i 108 Traktat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</w:t>
      </w:r>
      <w:r w:rsidRPr="00A96F88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o funkcjonowaniu Unii Europejskiej do pomocy de </w:t>
      </w:r>
      <w:proofErr w:type="spellStart"/>
      <w:r w:rsidRPr="00A96F88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minimis</w:t>
      </w:r>
      <w:proofErr w:type="spellEnd"/>
      <w:r w:rsidRPr="00A96F88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(Dz. Urz. UE L 2023/2831</w:t>
      </w:r>
      <w:r w:rsidR="00135394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</w:t>
      </w:r>
      <w:r w:rsidRPr="00A96F88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z 15.12.2023 r., oświadczam, że w ciągu minionych trzech lat;</w:t>
      </w:r>
    </w:p>
    <w:p w14:paraId="29665C77" w14:textId="77777777" w:rsidR="00641D4B" w:rsidRDefault="00641D4B">
      <w:pPr>
        <w:pStyle w:val="p0"/>
        <w:ind w:left="567" w:right="721"/>
        <w:jc w:val="both"/>
      </w:pPr>
      <w:r>
        <w:rPr>
          <w:sz w:val="22"/>
          <w:szCs w:val="22"/>
        </w:rPr>
        <w:t>a)</w:t>
      </w:r>
    </w:p>
    <w:p w14:paraId="56F60F61" w14:textId="0625F4B3" w:rsidR="00641D4B" w:rsidRDefault="00084746">
      <w:pPr>
        <w:pStyle w:val="p0"/>
        <w:ind w:left="1276" w:right="721" w:hanging="567"/>
        <w:jc w:val="both"/>
      </w:pPr>
      <w:sdt>
        <w:sdtPr>
          <w:rPr>
            <w:bCs/>
            <w:sz w:val="22"/>
            <w:szCs w:val="22"/>
          </w:rPr>
          <w:id w:val="-1109040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60D">
            <w:rPr>
              <w:rFonts w:ascii="MS Gothic" w:eastAsia="MS Gothic" w:hAnsi="MS Gothic" w:hint="eastAsia"/>
              <w:bCs/>
              <w:sz w:val="22"/>
              <w:szCs w:val="22"/>
            </w:rPr>
            <w:t>☐</w:t>
          </w:r>
        </w:sdtContent>
      </w:sdt>
      <w:r w:rsidR="00B84B65">
        <w:rPr>
          <w:b/>
          <w:sz w:val="22"/>
          <w:szCs w:val="22"/>
        </w:rPr>
        <w:t xml:space="preserve">      </w:t>
      </w:r>
      <w:r w:rsidR="00641D4B">
        <w:rPr>
          <w:b/>
          <w:sz w:val="22"/>
          <w:szCs w:val="22"/>
        </w:rPr>
        <w:t>otrzymałem(</w:t>
      </w:r>
      <w:proofErr w:type="spellStart"/>
      <w:r w:rsidR="00641D4B">
        <w:rPr>
          <w:b/>
          <w:sz w:val="22"/>
          <w:szCs w:val="22"/>
        </w:rPr>
        <w:t>am</w:t>
      </w:r>
      <w:proofErr w:type="spellEnd"/>
      <w:r w:rsidR="00641D4B">
        <w:rPr>
          <w:b/>
          <w:sz w:val="22"/>
          <w:szCs w:val="22"/>
        </w:rPr>
        <w:t>)</w:t>
      </w:r>
      <w:r w:rsidR="00641D4B">
        <w:rPr>
          <w:sz w:val="22"/>
          <w:szCs w:val="22"/>
        </w:rPr>
        <w:t xml:space="preserve"> pomoc de </w:t>
      </w:r>
      <w:proofErr w:type="spellStart"/>
      <w:r w:rsidR="00641D4B">
        <w:rPr>
          <w:sz w:val="22"/>
          <w:szCs w:val="22"/>
        </w:rPr>
        <w:t>minimis</w:t>
      </w:r>
      <w:proofErr w:type="spellEnd"/>
      <w:r w:rsidR="00641D4B">
        <w:rPr>
          <w:sz w:val="22"/>
          <w:szCs w:val="22"/>
        </w:rPr>
        <w:t xml:space="preserve"> o wartości …………………………. zł, stanowiącą równowartość ………………………… euro.</w:t>
      </w:r>
    </w:p>
    <w:p w14:paraId="38B8E763" w14:textId="1E3E2E61" w:rsidR="00641D4B" w:rsidRDefault="00084746">
      <w:pPr>
        <w:pStyle w:val="p0"/>
        <w:ind w:left="1276" w:hanging="568"/>
        <w:jc w:val="both"/>
      </w:pPr>
      <w:sdt>
        <w:sdtPr>
          <w:rPr>
            <w:sz w:val="22"/>
            <w:szCs w:val="22"/>
          </w:rPr>
          <w:id w:val="8304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B65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41D4B">
        <w:rPr>
          <w:sz w:val="22"/>
          <w:szCs w:val="22"/>
        </w:rPr>
        <w:tab/>
      </w:r>
      <w:r w:rsidR="00641D4B">
        <w:rPr>
          <w:b/>
          <w:sz w:val="22"/>
          <w:szCs w:val="22"/>
        </w:rPr>
        <w:t>nie otrzymałem(</w:t>
      </w:r>
      <w:proofErr w:type="spellStart"/>
      <w:r w:rsidR="00641D4B">
        <w:rPr>
          <w:b/>
          <w:sz w:val="22"/>
          <w:szCs w:val="22"/>
        </w:rPr>
        <w:t>am</w:t>
      </w:r>
      <w:proofErr w:type="spellEnd"/>
      <w:r w:rsidR="00641D4B">
        <w:rPr>
          <w:b/>
          <w:sz w:val="22"/>
          <w:szCs w:val="22"/>
        </w:rPr>
        <w:t>)</w:t>
      </w:r>
      <w:r w:rsidR="00641D4B">
        <w:rPr>
          <w:sz w:val="22"/>
          <w:szCs w:val="22"/>
        </w:rPr>
        <w:t xml:space="preserve"> pomocy de </w:t>
      </w:r>
      <w:proofErr w:type="spellStart"/>
      <w:r w:rsidR="00641D4B">
        <w:rPr>
          <w:sz w:val="22"/>
          <w:szCs w:val="22"/>
        </w:rPr>
        <w:t>minimis</w:t>
      </w:r>
      <w:proofErr w:type="spellEnd"/>
      <w:r w:rsidR="00641D4B">
        <w:rPr>
          <w:sz w:val="22"/>
          <w:szCs w:val="22"/>
        </w:rPr>
        <w:t>.</w:t>
      </w:r>
    </w:p>
    <w:p w14:paraId="28919111" w14:textId="77777777" w:rsidR="00641D4B" w:rsidRDefault="00641D4B">
      <w:pPr>
        <w:pStyle w:val="p0"/>
        <w:ind w:left="1276" w:hanging="568"/>
        <w:jc w:val="both"/>
      </w:pPr>
      <w:r>
        <w:rPr>
          <w:sz w:val="22"/>
          <w:szCs w:val="22"/>
        </w:rPr>
        <w:t xml:space="preserve">b) </w:t>
      </w:r>
    </w:p>
    <w:p w14:paraId="7376F351" w14:textId="1A4B9D5D" w:rsidR="00641D4B" w:rsidRDefault="00084746" w:rsidP="00B84B65">
      <w:pPr>
        <w:pStyle w:val="p0"/>
        <w:ind w:left="709" w:right="721"/>
        <w:jc w:val="both"/>
      </w:pPr>
      <w:sdt>
        <w:sdtPr>
          <w:rPr>
            <w:bCs/>
            <w:sz w:val="22"/>
            <w:szCs w:val="22"/>
          </w:rPr>
          <w:id w:val="-990944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B65" w:rsidRPr="00B84B65">
            <w:rPr>
              <w:rFonts w:ascii="MS Gothic" w:eastAsia="MS Gothic" w:hAnsi="MS Gothic" w:hint="eastAsia"/>
              <w:bCs/>
              <w:sz w:val="22"/>
              <w:szCs w:val="22"/>
            </w:rPr>
            <w:t>☐</w:t>
          </w:r>
        </w:sdtContent>
      </w:sdt>
      <w:r w:rsidR="00B84B65">
        <w:rPr>
          <w:b/>
          <w:sz w:val="22"/>
          <w:szCs w:val="22"/>
        </w:rPr>
        <w:t xml:space="preserve">  </w:t>
      </w:r>
      <w:r w:rsidR="00641D4B">
        <w:rPr>
          <w:b/>
          <w:sz w:val="22"/>
          <w:szCs w:val="22"/>
        </w:rPr>
        <w:t>otrzymałem(</w:t>
      </w:r>
      <w:proofErr w:type="spellStart"/>
      <w:r w:rsidR="00641D4B">
        <w:rPr>
          <w:b/>
          <w:sz w:val="22"/>
          <w:szCs w:val="22"/>
        </w:rPr>
        <w:t>am</w:t>
      </w:r>
      <w:proofErr w:type="spellEnd"/>
      <w:r w:rsidR="00641D4B">
        <w:rPr>
          <w:b/>
          <w:sz w:val="22"/>
          <w:szCs w:val="22"/>
        </w:rPr>
        <w:t>)</w:t>
      </w:r>
      <w:r w:rsidR="00641D4B">
        <w:rPr>
          <w:sz w:val="22"/>
          <w:szCs w:val="22"/>
        </w:rPr>
        <w:t xml:space="preserve"> pomoc de </w:t>
      </w:r>
      <w:proofErr w:type="spellStart"/>
      <w:r w:rsidR="00641D4B">
        <w:rPr>
          <w:sz w:val="22"/>
          <w:szCs w:val="22"/>
        </w:rPr>
        <w:t>minimis</w:t>
      </w:r>
      <w:proofErr w:type="spellEnd"/>
      <w:r w:rsidR="00641D4B">
        <w:rPr>
          <w:sz w:val="22"/>
          <w:szCs w:val="22"/>
        </w:rPr>
        <w:t xml:space="preserve"> w rolnictwie  wartości ………………………zł, stanowiącą równowartość ………………………… euro.</w:t>
      </w:r>
    </w:p>
    <w:p w14:paraId="356168D5" w14:textId="66C14B33" w:rsidR="00641D4B" w:rsidRDefault="00084746">
      <w:pPr>
        <w:pStyle w:val="p0"/>
        <w:ind w:left="1276" w:hanging="568"/>
        <w:jc w:val="both"/>
      </w:pPr>
      <w:sdt>
        <w:sdtPr>
          <w:rPr>
            <w:bCs/>
            <w:sz w:val="22"/>
            <w:szCs w:val="22"/>
          </w:rPr>
          <w:id w:val="-150589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B65" w:rsidRPr="00B84B65">
            <w:rPr>
              <w:rFonts w:ascii="MS Gothic" w:eastAsia="MS Gothic" w:hAnsi="MS Gothic" w:hint="eastAsia"/>
              <w:bCs/>
              <w:sz w:val="22"/>
              <w:szCs w:val="22"/>
            </w:rPr>
            <w:t>☐</w:t>
          </w:r>
        </w:sdtContent>
      </w:sdt>
      <w:r w:rsidR="00B84B65">
        <w:rPr>
          <w:b/>
          <w:sz w:val="22"/>
          <w:szCs w:val="22"/>
        </w:rPr>
        <w:t xml:space="preserve">  </w:t>
      </w:r>
      <w:r w:rsidR="00641D4B">
        <w:rPr>
          <w:b/>
          <w:sz w:val="22"/>
          <w:szCs w:val="22"/>
        </w:rPr>
        <w:t>nie otrzymałem(</w:t>
      </w:r>
      <w:proofErr w:type="spellStart"/>
      <w:r w:rsidR="00641D4B">
        <w:rPr>
          <w:b/>
          <w:sz w:val="22"/>
          <w:szCs w:val="22"/>
        </w:rPr>
        <w:t>am</w:t>
      </w:r>
      <w:proofErr w:type="spellEnd"/>
      <w:r w:rsidR="00641D4B">
        <w:rPr>
          <w:b/>
          <w:sz w:val="22"/>
          <w:szCs w:val="22"/>
        </w:rPr>
        <w:t>)</w:t>
      </w:r>
      <w:r w:rsidR="00641D4B">
        <w:rPr>
          <w:sz w:val="22"/>
          <w:szCs w:val="22"/>
        </w:rPr>
        <w:t xml:space="preserve"> pomocy de </w:t>
      </w:r>
      <w:proofErr w:type="spellStart"/>
      <w:r w:rsidR="00641D4B">
        <w:rPr>
          <w:sz w:val="22"/>
          <w:szCs w:val="22"/>
        </w:rPr>
        <w:t>minimis</w:t>
      </w:r>
      <w:proofErr w:type="spellEnd"/>
      <w:r w:rsidR="00641D4B">
        <w:rPr>
          <w:sz w:val="22"/>
          <w:szCs w:val="22"/>
        </w:rPr>
        <w:t xml:space="preserve"> w rolnictwie .</w:t>
      </w:r>
    </w:p>
    <w:p w14:paraId="74FF7756" w14:textId="77777777" w:rsidR="00641D4B" w:rsidRDefault="00641D4B">
      <w:pPr>
        <w:pStyle w:val="p0"/>
        <w:ind w:left="1276" w:hanging="568"/>
        <w:jc w:val="both"/>
      </w:pPr>
      <w:r>
        <w:rPr>
          <w:sz w:val="22"/>
          <w:szCs w:val="22"/>
        </w:rPr>
        <w:t xml:space="preserve">c) </w:t>
      </w:r>
    </w:p>
    <w:p w14:paraId="079214C8" w14:textId="0F85AE4E" w:rsidR="00641D4B" w:rsidRDefault="00084746">
      <w:pPr>
        <w:pStyle w:val="p0"/>
        <w:ind w:left="1276" w:right="721" w:hanging="567"/>
        <w:jc w:val="both"/>
      </w:pPr>
      <w:sdt>
        <w:sdtPr>
          <w:rPr>
            <w:bCs/>
            <w:sz w:val="22"/>
            <w:szCs w:val="22"/>
          </w:rPr>
          <w:id w:val="281158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B65">
            <w:rPr>
              <w:rFonts w:ascii="MS Gothic" w:eastAsia="MS Gothic" w:hAnsi="MS Gothic" w:hint="eastAsia"/>
              <w:bCs/>
              <w:sz w:val="22"/>
              <w:szCs w:val="22"/>
            </w:rPr>
            <w:t>☐</w:t>
          </w:r>
        </w:sdtContent>
      </w:sdt>
      <w:r w:rsidR="00B84B65">
        <w:rPr>
          <w:b/>
          <w:sz w:val="22"/>
          <w:szCs w:val="22"/>
        </w:rPr>
        <w:t xml:space="preserve">  </w:t>
      </w:r>
      <w:r w:rsidR="00641D4B">
        <w:rPr>
          <w:b/>
          <w:sz w:val="22"/>
          <w:szCs w:val="22"/>
        </w:rPr>
        <w:t>otrzymałem(</w:t>
      </w:r>
      <w:proofErr w:type="spellStart"/>
      <w:r w:rsidR="00641D4B">
        <w:rPr>
          <w:b/>
          <w:sz w:val="22"/>
          <w:szCs w:val="22"/>
        </w:rPr>
        <w:t>am</w:t>
      </w:r>
      <w:proofErr w:type="spellEnd"/>
      <w:r w:rsidR="00641D4B">
        <w:rPr>
          <w:b/>
          <w:sz w:val="22"/>
          <w:szCs w:val="22"/>
        </w:rPr>
        <w:t>)</w:t>
      </w:r>
      <w:r w:rsidR="00641D4B">
        <w:rPr>
          <w:sz w:val="22"/>
          <w:szCs w:val="22"/>
        </w:rPr>
        <w:t xml:space="preserve"> pomoc de </w:t>
      </w:r>
      <w:proofErr w:type="spellStart"/>
      <w:r w:rsidR="00641D4B">
        <w:rPr>
          <w:sz w:val="22"/>
          <w:szCs w:val="22"/>
        </w:rPr>
        <w:t>minimis</w:t>
      </w:r>
      <w:proofErr w:type="spellEnd"/>
      <w:r w:rsidR="00641D4B">
        <w:rPr>
          <w:sz w:val="22"/>
          <w:szCs w:val="22"/>
        </w:rPr>
        <w:t xml:space="preserve">  w rybołówstwie o wartości ……………. zł, stanowiącą równowartość ………………………… euro.</w:t>
      </w:r>
    </w:p>
    <w:p w14:paraId="0A33FDEC" w14:textId="50660B41" w:rsidR="00641D4B" w:rsidRDefault="00B84B65" w:rsidP="00B84B65">
      <w:pPr>
        <w:pStyle w:val="p0"/>
        <w:jc w:val="both"/>
      </w:pPr>
      <w:r>
        <w:rPr>
          <w:b/>
          <w:sz w:val="22"/>
          <w:szCs w:val="22"/>
        </w:rPr>
        <w:t xml:space="preserve">            </w:t>
      </w:r>
      <w:sdt>
        <w:sdtPr>
          <w:rPr>
            <w:bCs/>
            <w:sz w:val="22"/>
            <w:szCs w:val="22"/>
          </w:rPr>
          <w:id w:val="1257098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Cs/>
              <w:sz w:val="22"/>
              <w:szCs w:val="22"/>
            </w:rPr>
            <w:t>☐</w:t>
          </w:r>
        </w:sdtContent>
      </w:sdt>
      <w:r>
        <w:rPr>
          <w:b/>
          <w:sz w:val="22"/>
          <w:szCs w:val="22"/>
        </w:rPr>
        <w:t xml:space="preserve">    </w:t>
      </w:r>
      <w:r w:rsidR="00641D4B">
        <w:rPr>
          <w:b/>
          <w:sz w:val="22"/>
          <w:szCs w:val="22"/>
        </w:rPr>
        <w:t>nie otrzymałem(</w:t>
      </w:r>
      <w:proofErr w:type="spellStart"/>
      <w:r w:rsidR="00641D4B">
        <w:rPr>
          <w:b/>
          <w:sz w:val="22"/>
          <w:szCs w:val="22"/>
        </w:rPr>
        <w:t>am</w:t>
      </w:r>
      <w:proofErr w:type="spellEnd"/>
      <w:r w:rsidR="00641D4B">
        <w:rPr>
          <w:b/>
          <w:sz w:val="22"/>
          <w:szCs w:val="22"/>
        </w:rPr>
        <w:t>)</w:t>
      </w:r>
      <w:r w:rsidR="00641D4B">
        <w:rPr>
          <w:sz w:val="22"/>
          <w:szCs w:val="22"/>
        </w:rPr>
        <w:t xml:space="preserve"> pomocy de </w:t>
      </w:r>
      <w:proofErr w:type="spellStart"/>
      <w:r w:rsidR="00641D4B">
        <w:rPr>
          <w:sz w:val="22"/>
          <w:szCs w:val="22"/>
        </w:rPr>
        <w:t>minimis</w:t>
      </w:r>
      <w:proofErr w:type="spellEnd"/>
      <w:r w:rsidR="00641D4B">
        <w:rPr>
          <w:sz w:val="22"/>
          <w:szCs w:val="22"/>
        </w:rPr>
        <w:t xml:space="preserve"> w rybołówstwie .</w:t>
      </w:r>
    </w:p>
    <w:p w14:paraId="07A1023B" w14:textId="77777777" w:rsidR="00641D4B" w:rsidRPr="00441D39" w:rsidRDefault="00641D4B">
      <w:pPr>
        <w:pStyle w:val="p0"/>
        <w:spacing w:line="360" w:lineRule="auto"/>
        <w:ind w:left="709"/>
        <w:jc w:val="both"/>
        <w:rPr>
          <w:b/>
          <w:bCs/>
        </w:rPr>
      </w:pPr>
      <w:r w:rsidRPr="00441D39">
        <w:rPr>
          <w:b/>
          <w:bCs/>
          <w:sz w:val="22"/>
          <w:szCs w:val="22"/>
        </w:rPr>
        <w:t xml:space="preserve">Łączna kwota otrzymanej pomocy de </w:t>
      </w:r>
      <w:proofErr w:type="spellStart"/>
      <w:r w:rsidRPr="00441D39">
        <w:rPr>
          <w:b/>
          <w:bCs/>
          <w:sz w:val="22"/>
          <w:szCs w:val="22"/>
        </w:rPr>
        <w:t>minimis</w:t>
      </w:r>
      <w:proofErr w:type="spellEnd"/>
      <w:r w:rsidRPr="00441D39">
        <w:rPr>
          <w:b/>
          <w:bCs/>
          <w:sz w:val="22"/>
          <w:szCs w:val="22"/>
        </w:rPr>
        <w:t xml:space="preserve">, pomocy de </w:t>
      </w:r>
      <w:proofErr w:type="spellStart"/>
      <w:r w:rsidRPr="00441D39">
        <w:rPr>
          <w:b/>
          <w:bCs/>
          <w:sz w:val="22"/>
          <w:szCs w:val="22"/>
        </w:rPr>
        <w:t>minimis</w:t>
      </w:r>
      <w:proofErr w:type="spellEnd"/>
      <w:r w:rsidRPr="00441D39">
        <w:rPr>
          <w:b/>
          <w:bCs/>
          <w:sz w:val="22"/>
          <w:szCs w:val="22"/>
        </w:rPr>
        <w:t xml:space="preserve"> w rolnictwie oraz pomocy de </w:t>
      </w:r>
      <w:proofErr w:type="spellStart"/>
      <w:r w:rsidRPr="00441D39">
        <w:rPr>
          <w:b/>
          <w:bCs/>
          <w:sz w:val="22"/>
          <w:szCs w:val="22"/>
        </w:rPr>
        <w:t>minimis</w:t>
      </w:r>
      <w:proofErr w:type="spellEnd"/>
      <w:r w:rsidRPr="00441D39">
        <w:rPr>
          <w:b/>
          <w:bCs/>
          <w:sz w:val="22"/>
          <w:szCs w:val="22"/>
        </w:rPr>
        <w:t xml:space="preserve"> w rybołówstwie to ……………………zł</w:t>
      </w:r>
    </w:p>
    <w:p w14:paraId="46DF4D73" w14:textId="77777777" w:rsidR="00641D4B" w:rsidRDefault="00641D4B" w:rsidP="004C1695">
      <w:pPr>
        <w:numPr>
          <w:ilvl w:val="0"/>
          <w:numId w:val="11"/>
        </w:numPr>
        <w:spacing w:after="0" w:line="360" w:lineRule="auto"/>
        <w:ind w:left="567" w:right="-288" w:hanging="567"/>
        <w:jc w:val="both"/>
      </w:pPr>
      <w:r>
        <w:rPr>
          <w:rFonts w:ascii="Times New Roman" w:hAnsi="Times New Roman" w:cs="Times New Roman"/>
        </w:rPr>
        <w:t>Oświadczam, iż :</w:t>
      </w:r>
    </w:p>
    <w:p w14:paraId="7FAB2192" w14:textId="4448FAC5" w:rsidR="00641D4B" w:rsidRDefault="00084746">
      <w:pPr>
        <w:spacing w:line="360" w:lineRule="auto"/>
        <w:ind w:left="1276" w:right="721" w:hanging="567"/>
        <w:jc w:val="both"/>
      </w:pPr>
      <w:sdt>
        <w:sdtPr>
          <w:rPr>
            <w:rFonts w:ascii="Times New Roman" w:hAnsi="Times New Roman" w:cs="Times New Roman"/>
          </w:rPr>
          <w:id w:val="1317307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B65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41D4B">
        <w:rPr>
          <w:rFonts w:ascii="Times New Roman" w:hAnsi="Times New Roman" w:cs="Times New Roman"/>
        </w:rPr>
        <w:tab/>
      </w:r>
      <w:r w:rsidR="00641D4B">
        <w:rPr>
          <w:rFonts w:ascii="Times New Roman" w:hAnsi="Times New Roman" w:cs="Times New Roman"/>
          <w:b/>
        </w:rPr>
        <w:t>otrzymałem(</w:t>
      </w:r>
      <w:proofErr w:type="spellStart"/>
      <w:r w:rsidR="00641D4B">
        <w:rPr>
          <w:rFonts w:ascii="Times New Roman" w:hAnsi="Times New Roman" w:cs="Times New Roman"/>
          <w:b/>
        </w:rPr>
        <w:t>am</w:t>
      </w:r>
      <w:proofErr w:type="spellEnd"/>
      <w:r w:rsidR="00641D4B">
        <w:rPr>
          <w:rFonts w:ascii="Times New Roman" w:hAnsi="Times New Roman" w:cs="Times New Roman"/>
          <w:b/>
        </w:rPr>
        <w:t>)</w:t>
      </w:r>
      <w:r w:rsidR="00641D4B">
        <w:rPr>
          <w:rFonts w:ascii="Times New Roman" w:hAnsi="Times New Roman" w:cs="Times New Roman"/>
        </w:rPr>
        <w:t xml:space="preserve"> pomoc publiczną inną niż de </w:t>
      </w:r>
      <w:proofErr w:type="spellStart"/>
      <w:r w:rsidR="00641D4B">
        <w:rPr>
          <w:rFonts w:ascii="Times New Roman" w:hAnsi="Times New Roman" w:cs="Times New Roman"/>
        </w:rPr>
        <w:t>minimis</w:t>
      </w:r>
      <w:proofErr w:type="spellEnd"/>
      <w:r w:rsidR="00641D4B">
        <w:rPr>
          <w:rFonts w:ascii="Times New Roman" w:hAnsi="Times New Roman" w:cs="Times New Roman"/>
        </w:rPr>
        <w:t xml:space="preserve"> odnoszącą się do tych samych kosztów kwalifikujących się do objęcia pomocą na pokrycie, których ma być przeznaczona pomoc de </w:t>
      </w:r>
      <w:proofErr w:type="spellStart"/>
      <w:r w:rsidR="00641D4B">
        <w:rPr>
          <w:rFonts w:ascii="Times New Roman" w:hAnsi="Times New Roman" w:cs="Times New Roman"/>
        </w:rPr>
        <w:t>minimis</w:t>
      </w:r>
      <w:proofErr w:type="spellEnd"/>
      <w:r w:rsidR="00641D4B">
        <w:rPr>
          <w:rFonts w:ascii="Times New Roman" w:hAnsi="Times New Roman" w:cs="Times New Roman"/>
        </w:rPr>
        <w:t>.</w:t>
      </w:r>
    </w:p>
    <w:p w14:paraId="6333D459" w14:textId="2BEC64BC" w:rsidR="00641D4B" w:rsidRDefault="00084746">
      <w:pPr>
        <w:spacing w:line="360" w:lineRule="auto"/>
        <w:ind w:left="1276" w:right="721" w:hanging="567"/>
        <w:jc w:val="both"/>
      </w:pPr>
      <w:sdt>
        <w:sdtPr>
          <w:rPr>
            <w:rFonts w:ascii="Times New Roman" w:hAnsi="Times New Roman" w:cs="Times New Roman"/>
            <w:bCs/>
          </w:rPr>
          <w:id w:val="697905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B65">
            <w:rPr>
              <w:rFonts w:ascii="MS Gothic" w:eastAsia="MS Gothic" w:hAnsi="MS Gothic" w:cs="Times New Roman" w:hint="eastAsia"/>
              <w:bCs/>
            </w:rPr>
            <w:t>☐</w:t>
          </w:r>
        </w:sdtContent>
      </w:sdt>
      <w:r w:rsidR="00B84B65">
        <w:rPr>
          <w:rFonts w:ascii="Times New Roman" w:hAnsi="Times New Roman" w:cs="Times New Roman"/>
          <w:b/>
        </w:rPr>
        <w:t xml:space="preserve">     </w:t>
      </w:r>
      <w:r w:rsidR="00641D4B">
        <w:rPr>
          <w:rFonts w:ascii="Times New Roman" w:hAnsi="Times New Roman" w:cs="Times New Roman"/>
          <w:b/>
        </w:rPr>
        <w:t>nie otrzymałem(</w:t>
      </w:r>
      <w:proofErr w:type="spellStart"/>
      <w:r w:rsidR="00641D4B">
        <w:rPr>
          <w:rFonts w:ascii="Times New Roman" w:hAnsi="Times New Roman" w:cs="Times New Roman"/>
          <w:b/>
        </w:rPr>
        <w:t>am</w:t>
      </w:r>
      <w:proofErr w:type="spellEnd"/>
      <w:r w:rsidR="00641D4B">
        <w:rPr>
          <w:rFonts w:ascii="Times New Roman" w:hAnsi="Times New Roman" w:cs="Times New Roman"/>
          <w:b/>
        </w:rPr>
        <w:t>)</w:t>
      </w:r>
      <w:r w:rsidR="00641D4B">
        <w:rPr>
          <w:rFonts w:ascii="Times New Roman" w:hAnsi="Times New Roman" w:cs="Times New Roman"/>
        </w:rPr>
        <w:t xml:space="preserve"> pomocy publicznej innej niż de </w:t>
      </w:r>
      <w:proofErr w:type="spellStart"/>
      <w:r w:rsidR="00641D4B">
        <w:rPr>
          <w:rFonts w:ascii="Times New Roman" w:hAnsi="Times New Roman" w:cs="Times New Roman"/>
        </w:rPr>
        <w:t>minimis</w:t>
      </w:r>
      <w:proofErr w:type="spellEnd"/>
      <w:r w:rsidR="00641D4B">
        <w:rPr>
          <w:rFonts w:ascii="Times New Roman" w:hAnsi="Times New Roman" w:cs="Times New Roman"/>
        </w:rPr>
        <w:t xml:space="preserve"> odnoszącej się do tych samych kosztów kwalifikujących się do objęcia pomocą na pokrycie, których ma być przeznaczona pomoc de </w:t>
      </w:r>
      <w:proofErr w:type="spellStart"/>
      <w:r w:rsidR="00641D4B">
        <w:rPr>
          <w:rFonts w:ascii="Times New Roman" w:hAnsi="Times New Roman" w:cs="Times New Roman"/>
        </w:rPr>
        <w:t>minimis</w:t>
      </w:r>
      <w:proofErr w:type="spellEnd"/>
      <w:r w:rsidR="00641D4B">
        <w:rPr>
          <w:rFonts w:ascii="Times New Roman" w:hAnsi="Times New Roman" w:cs="Times New Roman"/>
        </w:rPr>
        <w:t>.</w:t>
      </w:r>
    </w:p>
    <w:p w14:paraId="56665357" w14:textId="77777777" w:rsidR="00641D4B" w:rsidRDefault="00641D4B">
      <w:pPr>
        <w:pStyle w:val="Tekstpodstawowywcity"/>
        <w:ind w:left="-465" w:right="-1008"/>
        <w:rPr>
          <w:rFonts w:ascii="Times New Roman" w:hAnsi="Times New Roman" w:cs="Times New Roman"/>
          <w:i/>
        </w:rPr>
      </w:pPr>
    </w:p>
    <w:p w14:paraId="2E9817DC" w14:textId="77777777" w:rsidR="00641D4B" w:rsidRDefault="00641D4B">
      <w:pPr>
        <w:pStyle w:val="Tekstpodstawowywcity"/>
        <w:spacing w:after="0"/>
        <w:ind w:left="0" w:right="-82"/>
      </w:pPr>
      <w:r>
        <w:rPr>
          <w:rFonts w:ascii="Times New Roman" w:hAnsi="Times New Roman" w:cs="Times New Roman"/>
        </w:rPr>
        <w:t>.................................</w:t>
      </w:r>
      <w:r>
        <w:rPr>
          <w:rFonts w:ascii="Times New Roman" w:hAnsi="Times New Roman" w:cs="Times New Roman"/>
        </w:rPr>
        <w:tab/>
        <w:t xml:space="preserve">                                                        ..................................................................</w:t>
      </w:r>
    </w:p>
    <w:p w14:paraId="1BD811F0" w14:textId="77777777" w:rsidR="00641D4B" w:rsidRDefault="00641D4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miejscowość, data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>
        <w:rPr>
          <w:rFonts w:ascii="Times New Roman" w:hAnsi="Times New Roman" w:cs="Times New Roman"/>
        </w:rPr>
        <w:tab/>
        <w:t xml:space="preserve">  podpis i pieczęć Wnioskodawcy</w:t>
      </w:r>
    </w:p>
    <w:p w14:paraId="4B34F4CF" w14:textId="77777777" w:rsidR="00641D4B" w:rsidRDefault="00641D4B">
      <w:pPr>
        <w:tabs>
          <w:tab w:val="left" w:pos="4962"/>
        </w:tabs>
        <w:ind w:left="4962"/>
      </w:pPr>
      <w:r>
        <w:rPr>
          <w:rFonts w:ascii="Times New Roman" w:eastAsia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ubiegającego się o pomoc de </w:t>
      </w:r>
      <w:proofErr w:type="spellStart"/>
      <w:r>
        <w:rPr>
          <w:rFonts w:ascii="Times New Roman" w:hAnsi="Times New Roman" w:cs="Times New Roman"/>
        </w:rPr>
        <w:t>minimis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305F4AD2" w14:textId="73768F4F" w:rsidR="00021A42" w:rsidRPr="00CB3230" w:rsidRDefault="00641D4B" w:rsidP="00CB3230">
      <w:p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u w:val="single"/>
        </w:rPr>
        <w:t>W przypadku spółek cywilnych wymagane jest złożenie oddzielnych oświadczeń dotyczących spółki         oraz każdego wspólnika spółki .</w:t>
      </w: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Arial" w:hAnsi="Arial" w:cs="Arial"/>
          <w:sz w:val="24"/>
          <w:szCs w:val="24"/>
          <w:lang w:eastAsia="pl-PL"/>
        </w:rPr>
        <w:t xml:space="preserve">                    </w:t>
      </w:r>
      <w:r>
        <w:rPr>
          <w:sz w:val="18"/>
          <w:szCs w:val="18"/>
        </w:rPr>
        <w:t xml:space="preserve">       </w:t>
      </w:r>
    </w:p>
    <w:p w14:paraId="52C620CC" w14:textId="77777777" w:rsidR="00641D4B" w:rsidRPr="00CE0EBB" w:rsidRDefault="00641D4B">
      <w:pPr>
        <w:autoSpaceDE w:val="0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lastRenderedPageBreak/>
        <w:t xml:space="preserve">   </w:t>
      </w:r>
      <w:r w:rsidRPr="00CE0EBB">
        <w:rPr>
          <w:rFonts w:ascii="Times New Roman" w:hAnsi="Times New Roman" w:cs="Times New Roman"/>
          <w:b/>
          <w:u w:val="single"/>
        </w:rPr>
        <w:t>Załącznik nr 3</w:t>
      </w:r>
    </w:p>
    <w:p w14:paraId="15E50907" w14:textId="77777777" w:rsidR="00641D4B" w:rsidRPr="00BC154F" w:rsidRDefault="00641D4B">
      <w:pPr>
        <w:autoSpaceDE w:val="0"/>
        <w:jc w:val="center"/>
        <w:rPr>
          <w:rFonts w:ascii="Times New Roman" w:hAnsi="Times New Roman" w:cs="Times New Roman"/>
        </w:rPr>
      </w:pPr>
      <w:r w:rsidRPr="00BC154F">
        <w:rPr>
          <w:rFonts w:ascii="Times New Roman" w:hAnsi="Times New Roman" w:cs="Times New Roman"/>
        </w:rPr>
        <w:t>Informacja do celów statystycznych</w:t>
      </w:r>
    </w:p>
    <w:tbl>
      <w:tblPr>
        <w:tblW w:w="0" w:type="auto"/>
        <w:tblInd w:w="-634" w:type="dxa"/>
        <w:tblLayout w:type="fixed"/>
        <w:tblLook w:val="0000" w:firstRow="0" w:lastRow="0" w:firstColumn="0" w:lastColumn="0" w:noHBand="0" w:noVBand="0"/>
      </w:tblPr>
      <w:tblGrid>
        <w:gridCol w:w="510"/>
        <w:gridCol w:w="855"/>
        <w:gridCol w:w="5455"/>
        <w:gridCol w:w="960"/>
        <w:gridCol w:w="1170"/>
        <w:gridCol w:w="990"/>
        <w:gridCol w:w="971"/>
      </w:tblGrid>
      <w:tr w:rsidR="00641D4B" w14:paraId="658105C4" w14:textId="77777777">
        <w:trPr>
          <w:trHeight w:val="435"/>
        </w:trPr>
        <w:tc>
          <w:tcPr>
            <w:tcW w:w="68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E981FFF" w14:textId="77777777" w:rsidR="00641D4B" w:rsidRDefault="00641D4B">
            <w:pPr>
              <w:pStyle w:val="Tekstpodstawowyzwciciem1"/>
              <w:spacing w:before="120"/>
              <w:ind w:firstLine="0"/>
              <w:jc w:val="center"/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  <w:t>Wyszczególnienie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D1033ED" w14:textId="77777777" w:rsidR="00641D4B" w:rsidRDefault="00641D4B">
            <w:pPr>
              <w:pStyle w:val="Tekstpodstawowyzwciciem1"/>
              <w:spacing w:before="120"/>
              <w:jc w:val="center"/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  <w:t>Liczba pracodawców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A51770" w14:textId="77777777" w:rsidR="00641D4B" w:rsidRDefault="00641D4B">
            <w:pPr>
              <w:pStyle w:val="Tekstpodstawowyzwciciem1"/>
              <w:spacing w:before="120"/>
              <w:jc w:val="center"/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  <w:t>Liczba pracowników</w:t>
            </w:r>
          </w:p>
        </w:tc>
      </w:tr>
      <w:tr w:rsidR="00641D4B" w14:paraId="1D5F0062" w14:textId="77777777">
        <w:trPr>
          <w:trHeight w:val="315"/>
        </w:trPr>
        <w:tc>
          <w:tcPr>
            <w:tcW w:w="68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1C72791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45A6B6" w14:textId="77777777" w:rsidR="00641D4B" w:rsidRDefault="00641D4B">
            <w:pPr>
              <w:pStyle w:val="Tekstpodstawowyzwciciem1"/>
              <w:spacing w:before="120"/>
              <w:ind w:firstLine="0"/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  <w:t>razem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B19876F" w14:textId="77777777" w:rsidR="00641D4B" w:rsidRDefault="00641D4B">
            <w:pPr>
              <w:pStyle w:val="Tekstpodstawowyzwciciem1"/>
              <w:spacing w:before="120"/>
              <w:ind w:firstLine="0"/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  <w:t>w tym kobiety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D6D75C7" w14:textId="77777777" w:rsidR="00641D4B" w:rsidRDefault="00641D4B">
            <w:pPr>
              <w:pStyle w:val="Tekstpodstawowyzwciciem1"/>
              <w:spacing w:before="120"/>
              <w:ind w:firstLine="0"/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  <w:t>razem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4C45EF" w14:textId="77777777" w:rsidR="00641D4B" w:rsidRDefault="00641D4B">
            <w:pPr>
              <w:pStyle w:val="Tekstpodstawowyzwciciem1"/>
              <w:ind w:firstLine="0"/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  <w:t>w tym</w:t>
            </w:r>
          </w:p>
          <w:p w14:paraId="4823B837" w14:textId="77777777" w:rsidR="00641D4B" w:rsidRDefault="00641D4B">
            <w:pPr>
              <w:pStyle w:val="Tekstpodstawowyzwciciem1"/>
              <w:spacing w:before="120"/>
              <w:ind w:firstLine="0"/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  <w:t>kobiety</w:t>
            </w:r>
          </w:p>
        </w:tc>
      </w:tr>
      <w:tr w:rsidR="00641D4B" w14:paraId="6643EFA3" w14:textId="77777777">
        <w:trPr>
          <w:trHeight w:val="526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609E6061" w14:textId="77777777" w:rsidR="00641D4B" w:rsidRDefault="00641D4B">
            <w:pPr>
              <w:pStyle w:val="Tekstpodstawowyzwciciem1"/>
              <w:spacing w:before="120"/>
              <w:ind w:left="113" w:right="113" w:firstLine="0"/>
              <w:jc w:val="center"/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  <w:t>Rodzaj wsparcia</w:t>
            </w:r>
          </w:p>
        </w:tc>
        <w:tc>
          <w:tcPr>
            <w:tcW w:w="6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44C98" w14:textId="77777777" w:rsidR="00641D4B" w:rsidRDefault="00641D4B">
            <w:pPr>
              <w:pStyle w:val="Tekstpodstawowyzwciciem1"/>
              <w:spacing w:before="120"/>
              <w:ind w:firstLine="0"/>
              <w:jc w:val="both"/>
            </w:pPr>
            <w:r>
              <w:rPr>
                <w:rFonts w:eastAsia="Times New Roman" w:cs="Arial"/>
                <w:b/>
                <w:sz w:val="22"/>
                <w:szCs w:val="22"/>
                <w:lang w:val="pl-PL"/>
              </w:rPr>
              <w:t xml:space="preserve">Kursy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B3783" w14:textId="77777777" w:rsidR="00641D4B" w:rsidRDefault="00641D4B">
            <w:pPr>
              <w:pStyle w:val="Tekstpodstawowyzwciciem1"/>
              <w:snapToGrid w:val="0"/>
              <w:spacing w:before="12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D83B2" w14:textId="77777777" w:rsidR="00641D4B" w:rsidRDefault="00641D4B">
            <w:pPr>
              <w:pStyle w:val="Tekstpodstawowyzwciciem1"/>
              <w:snapToGrid w:val="0"/>
              <w:spacing w:before="12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1F4BF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6F5E3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</w:tr>
      <w:tr w:rsidR="00641D4B" w14:paraId="3FC3D20B" w14:textId="77777777">
        <w:trPr>
          <w:trHeight w:val="480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574D28D0" w14:textId="77777777" w:rsidR="00641D4B" w:rsidRDefault="00641D4B">
            <w:pPr>
              <w:pStyle w:val="Tekstpodstawowyzwciciem1"/>
              <w:snapToGrid w:val="0"/>
              <w:spacing w:before="120"/>
              <w:ind w:firstLine="34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6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3A348" w14:textId="77777777" w:rsidR="00641D4B" w:rsidRDefault="00641D4B">
            <w:pPr>
              <w:pStyle w:val="Tekstpodstawowyzwciciem1"/>
              <w:spacing w:before="120"/>
              <w:ind w:firstLine="0"/>
            </w:pPr>
            <w:r>
              <w:rPr>
                <w:rFonts w:eastAsia="Times New Roman" w:cs="Arial"/>
                <w:b/>
                <w:sz w:val="22"/>
                <w:szCs w:val="22"/>
                <w:lang w:val="pl-PL"/>
              </w:rPr>
              <w:t xml:space="preserve">Studia podyplomowe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BD453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D65D1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7F1D2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4D889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</w:tr>
      <w:tr w:rsidR="00641D4B" w14:paraId="0E88A5A0" w14:textId="77777777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565DB468" w14:textId="77777777" w:rsidR="00641D4B" w:rsidRDefault="00641D4B">
            <w:pPr>
              <w:pStyle w:val="Tekstpodstawowyzwciciem1"/>
              <w:snapToGrid w:val="0"/>
              <w:spacing w:before="120"/>
              <w:ind w:firstLine="34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6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ECD66" w14:textId="77777777" w:rsidR="00641D4B" w:rsidRDefault="00641D4B">
            <w:pPr>
              <w:pStyle w:val="Tekstpodstawowyzwciciem1"/>
              <w:spacing w:before="120"/>
              <w:ind w:firstLine="0"/>
            </w:pPr>
            <w:r>
              <w:rPr>
                <w:rFonts w:eastAsia="Times New Roman" w:cs="Arial"/>
                <w:b/>
                <w:sz w:val="22"/>
                <w:szCs w:val="22"/>
                <w:lang w:val="pl-PL"/>
              </w:rPr>
              <w:t xml:space="preserve">Egzaminy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AB72A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1C2C9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A9507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3F8B2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</w:tr>
      <w:tr w:rsidR="00641D4B" w14:paraId="786028AE" w14:textId="77777777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2B46A040" w14:textId="77777777" w:rsidR="00641D4B" w:rsidRDefault="00641D4B">
            <w:pPr>
              <w:pStyle w:val="Tekstpodstawowyzwciciem1"/>
              <w:snapToGrid w:val="0"/>
              <w:spacing w:before="120"/>
              <w:ind w:firstLine="34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6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E88C5" w14:textId="77777777" w:rsidR="00641D4B" w:rsidRDefault="00641D4B">
            <w:pPr>
              <w:pStyle w:val="Tekstpodstawowyzwciciem1"/>
              <w:spacing w:before="120"/>
              <w:ind w:firstLine="0"/>
            </w:pPr>
            <w:r>
              <w:rPr>
                <w:rFonts w:eastAsia="Times New Roman" w:cs="Arial"/>
                <w:b/>
                <w:sz w:val="22"/>
                <w:szCs w:val="22"/>
                <w:lang w:val="pl-PL"/>
              </w:rPr>
              <w:t>Badania lekarskie i/lub psychologiczne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1DF62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38912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E428C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BA184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</w:tr>
      <w:tr w:rsidR="00641D4B" w14:paraId="57B59D72" w14:textId="77777777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1C059DD0" w14:textId="77777777" w:rsidR="00641D4B" w:rsidRDefault="00641D4B">
            <w:pPr>
              <w:pStyle w:val="Tekstpodstawowyzwciciem1"/>
              <w:snapToGrid w:val="0"/>
              <w:spacing w:before="120"/>
              <w:ind w:firstLine="34"/>
              <w:rPr>
                <w:rFonts w:eastAsia="Times 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6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3FF1E" w14:textId="77777777" w:rsidR="00641D4B" w:rsidRDefault="00641D4B">
            <w:pPr>
              <w:pStyle w:val="Tekstpodstawowyzwciciem1"/>
              <w:spacing w:before="120"/>
              <w:ind w:firstLine="0"/>
            </w:pPr>
            <w:r>
              <w:rPr>
                <w:rFonts w:eastAsia="Times New Roman" w:cs="Arial"/>
                <w:b/>
                <w:sz w:val="22"/>
                <w:szCs w:val="22"/>
                <w:lang w:val="pl-PL"/>
              </w:rPr>
              <w:t>Ubezpieczenie NNW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EF179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2850D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71240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3E284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4CCBF867" w14:textId="77777777">
        <w:trPr>
          <w:cantSplit/>
          <w:trHeight w:val="180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D6600CB" w14:textId="77777777" w:rsidR="00641D4B" w:rsidRDefault="00641D4B">
            <w:pPr>
              <w:pStyle w:val="Tekstpodstawowyzwciciem1"/>
              <w:spacing w:before="120"/>
              <w:ind w:left="113" w:right="113" w:firstLine="0"/>
              <w:jc w:val="center"/>
            </w:pPr>
            <w:r>
              <w:rPr>
                <w:rFonts w:eastAsia="Times New Roman" w:cs="Arial"/>
                <w:b/>
                <w:sz w:val="22"/>
                <w:szCs w:val="22"/>
                <w:lang w:val="pl-PL"/>
              </w:rPr>
              <w:t>Grupy wiekowe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9588A" w14:textId="77777777" w:rsidR="00641D4B" w:rsidRDefault="00641D4B">
            <w:pPr>
              <w:pStyle w:val="Tekstpodstawowyzwciciem1"/>
              <w:spacing w:before="120"/>
              <w:ind w:firstLine="34"/>
            </w:pPr>
            <w:r>
              <w:rPr>
                <w:rFonts w:eastAsia="Times New Roman" w:cs="Arial"/>
                <w:sz w:val="22"/>
                <w:szCs w:val="22"/>
                <w:lang w:val="pl-PL"/>
              </w:rPr>
              <w:t>15-24 lata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69C72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C940F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8EAB4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0BA67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51244B0E" w14:textId="77777777">
        <w:trPr>
          <w:cantSplit/>
          <w:trHeight w:val="345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8057257" w14:textId="77777777" w:rsidR="00641D4B" w:rsidRDefault="00641D4B">
            <w:pPr>
              <w:pStyle w:val="Tekstpodstawowyzwciciem1"/>
              <w:snapToGrid w:val="0"/>
              <w:spacing w:before="120"/>
              <w:ind w:left="113" w:right="113"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0552A" w14:textId="77777777" w:rsidR="00641D4B" w:rsidRDefault="00641D4B">
            <w:pPr>
              <w:pStyle w:val="Tekstpodstawowyzwciciem1"/>
              <w:spacing w:before="120"/>
              <w:ind w:firstLine="34"/>
            </w:pPr>
            <w:r>
              <w:rPr>
                <w:rFonts w:eastAsia="Times New Roman" w:cs="Arial"/>
                <w:sz w:val="22"/>
                <w:szCs w:val="22"/>
                <w:lang w:val="pl-PL"/>
              </w:rPr>
              <w:t>25-34 lata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FF2C3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1201F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A13B5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30DC6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3D73BD53" w14:textId="77777777">
        <w:trPr>
          <w:cantSplit/>
          <w:trHeight w:val="315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8604807" w14:textId="77777777" w:rsidR="00641D4B" w:rsidRDefault="00641D4B">
            <w:pPr>
              <w:pStyle w:val="Tekstpodstawowyzwciciem1"/>
              <w:snapToGrid w:val="0"/>
              <w:spacing w:before="120"/>
              <w:ind w:left="113" w:right="113"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81C9F" w14:textId="77777777" w:rsidR="00641D4B" w:rsidRDefault="00641D4B">
            <w:pPr>
              <w:pStyle w:val="Tekstpodstawowyzwciciem1"/>
              <w:spacing w:before="120"/>
              <w:ind w:firstLine="34"/>
            </w:pPr>
            <w:r>
              <w:rPr>
                <w:rFonts w:eastAsia="Times New Roman" w:cs="Arial"/>
                <w:sz w:val="22"/>
                <w:szCs w:val="22"/>
                <w:lang w:val="pl-PL"/>
              </w:rPr>
              <w:t>35-44 lata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EBEC7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9A8EA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203EF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DA306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04BA0B11" w14:textId="77777777">
        <w:trPr>
          <w:cantSplit/>
          <w:trHeight w:val="255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C32F013" w14:textId="77777777" w:rsidR="00641D4B" w:rsidRDefault="00641D4B">
            <w:pPr>
              <w:pStyle w:val="Tekstpodstawowyzwciciem1"/>
              <w:snapToGrid w:val="0"/>
              <w:spacing w:before="120"/>
              <w:ind w:left="113" w:right="113"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0BF5F" w14:textId="77777777" w:rsidR="00641D4B" w:rsidRDefault="00641D4B">
            <w:pPr>
              <w:pStyle w:val="Tekstpodstawowyzwciciem1"/>
              <w:spacing w:before="120"/>
              <w:ind w:firstLine="34"/>
            </w:pPr>
            <w:r>
              <w:rPr>
                <w:rFonts w:eastAsia="Times New Roman" w:cs="Arial"/>
                <w:sz w:val="22"/>
                <w:szCs w:val="22"/>
                <w:lang w:val="pl-PL"/>
              </w:rPr>
              <w:t>45 lat i więcej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AA1BE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B9DAA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C399B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AC7A5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54D6E0B1" w14:textId="77777777">
        <w:trPr>
          <w:cantSplit/>
          <w:trHeight w:val="776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047440B" w14:textId="77777777" w:rsidR="00641D4B" w:rsidRDefault="00641D4B">
            <w:pPr>
              <w:pStyle w:val="Tekstpodstawowyzwciciem1"/>
              <w:spacing w:before="120"/>
              <w:ind w:firstLine="0"/>
              <w:jc w:val="center"/>
            </w:pPr>
            <w:r>
              <w:rPr>
                <w:rFonts w:eastAsia="Times New Roman"/>
                <w:b/>
                <w:sz w:val="22"/>
                <w:szCs w:val="22"/>
                <w:lang w:val="pl-PL"/>
              </w:rPr>
              <w:t>wg grup wielkich zawodów i specjalności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A5506" w14:textId="77777777" w:rsidR="00641D4B" w:rsidRDefault="00641D4B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Przedstawiciele władz publicznych, wyżsi urzędnicy i kierownicy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CD146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53B48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FEC41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752B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5F447E7A" w14:textId="77777777">
        <w:trPr>
          <w:cantSplit/>
          <w:trHeight w:val="375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276B9B2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EC1E0" w14:textId="77777777" w:rsidR="00641D4B" w:rsidRDefault="00641D4B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Specjaliści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06A8B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42ADE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D4E5A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3CC61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33485EAA" w14:textId="77777777">
        <w:trPr>
          <w:cantSplit/>
          <w:trHeight w:val="465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1B4F4F8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6C873" w14:textId="77777777" w:rsidR="00641D4B" w:rsidRDefault="00641D4B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Technicy i inny średni personel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4D55E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A5F14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E3346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1AFF7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7FD34F76" w14:textId="77777777">
        <w:trPr>
          <w:cantSplit/>
          <w:trHeight w:val="255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A64619E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1DDA3" w14:textId="77777777" w:rsidR="00641D4B" w:rsidRDefault="00641D4B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Pracownicy biurowi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09E23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FA284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AA141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92BD4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36A4D548" w14:textId="77777777">
        <w:trPr>
          <w:cantSplit/>
          <w:trHeight w:val="420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89C4DD6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30134" w14:textId="77777777" w:rsidR="00641D4B" w:rsidRDefault="00641D4B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Pracownicy usług i sprzedawcy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20866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90919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EC7F7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A3E4C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193886E6" w14:textId="77777777">
        <w:trPr>
          <w:cantSplit/>
          <w:trHeight w:val="499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C9705BE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43B03" w14:textId="77777777" w:rsidR="00641D4B" w:rsidRDefault="00641D4B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Rolnicy, ogrodnicy, leśnicy i rybacy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8DEFF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FAEAF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D4571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DE009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11918255" w14:textId="77777777">
        <w:trPr>
          <w:cantSplit/>
          <w:trHeight w:val="540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89BDFED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A4DAD" w14:textId="77777777" w:rsidR="00641D4B" w:rsidRDefault="00641D4B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Robotnicy przemysłowi i rzemieślnicy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2EA18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B8B7C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2FC1F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F1690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47DE06D8" w14:textId="77777777">
        <w:trPr>
          <w:cantSplit/>
          <w:trHeight w:val="537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641BF90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EB221" w14:textId="77777777" w:rsidR="00641D4B" w:rsidRDefault="00641D4B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Operatorzy i monterzy maszyn i urządzeń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48C62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A50C2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9156C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775C7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3EFD60A2" w14:textId="77777777">
        <w:trPr>
          <w:cantSplit/>
          <w:trHeight w:val="615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BB9651C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68B872" w14:textId="77777777" w:rsidR="00641D4B" w:rsidRDefault="00641D4B">
            <w:pPr>
              <w:pStyle w:val="Default"/>
            </w:pPr>
            <w:r>
              <w:rPr>
                <w:sz w:val="22"/>
                <w:szCs w:val="22"/>
              </w:rPr>
              <w:t xml:space="preserve">Pracownicy wykonujący prace proste </w:t>
            </w:r>
          </w:p>
          <w:p w14:paraId="067895A8" w14:textId="77777777" w:rsidR="00641D4B" w:rsidRDefault="00641D4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1EFE6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D3F48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19DED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44EBC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  <w:tr w:rsidR="00641D4B" w14:paraId="4C101A4E" w14:textId="77777777">
        <w:trPr>
          <w:cantSplit/>
          <w:trHeight w:val="566"/>
        </w:trPr>
        <w:tc>
          <w:tcPr>
            <w:tcW w:w="13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970F4A1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658CCC" w14:textId="77777777" w:rsidR="00641D4B" w:rsidRDefault="00641D4B">
            <w:pPr>
              <w:pStyle w:val="Default"/>
            </w:pPr>
            <w:r>
              <w:rPr>
                <w:sz w:val="22"/>
                <w:szCs w:val="22"/>
              </w:rPr>
              <w:t>Siły zbrojne</w:t>
            </w:r>
          </w:p>
          <w:p w14:paraId="5BD72C73" w14:textId="77777777" w:rsidR="00641D4B" w:rsidRDefault="00641D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11669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5A3CB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980EE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410A9" w14:textId="77777777" w:rsidR="00641D4B" w:rsidRDefault="00641D4B">
            <w:pPr>
              <w:pStyle w:val="Tekstpodstawowyzwciciem1"/>
              <w:snapToGrid w:val="0"/>
              <w:spacing w:before="120"/>
              <w:ind w:firstLine="0"/>
              <w:jc w:val="center"/>
              <w:rPr>
                <w:rFonts w:eastAsia="Times New Roman" w:cs="Arial"/>
                <w:sz w:val="22"/>
                <w:szCs w:val="22"/>
                <w:lang w:val="pl-PL"/>
              </w:rPr>
            </w:pPr>
          </w:p>
        </w:tc>
      </w:tr>
    </w:tbl>
    <w:p w14:paraId="20CE065E" w14:textId="77777777" w:rsidR="00641D4B" w:rsidRDefault="00641D4B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1AD70A6F" w14:textId="77777777" w:rsidR="00641D4B" w:rsidRDefault="00641D4B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46B80656" w14:textId="77777777" w:rsidR="00641D4B" w:rsidRDefault="00641D4B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1CD7EC0F" w14:textId="77777777" w:rsidR="006513C5" w:rsidRPr="00D5737D" w:rsidRDefault="006513C5" w:rsidP="006513C5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2287B49F" w14:textId="6C972717" w:rsidR="006513C5" w:rsidRDefault="006513C5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</w:t>
      </w:r>
      <w:r>
        <w:rPr>
          <w:rFonts w:ascii="Times New Roman" w:hAnsi="Times New Roman"/>
          <w:sz w:val="20"/>
          <w:szCs w:val="20"/>
          <w:lang w:eastAsia="pl-PL"/>
        </w:rPr>
        <w:t xml:space="preserve">          </w:t>
      </w:r>
      <w:r w:rsidRPr="00D5737D">
        <w:rPr>
          <w:rFonts w:ascii="Times New Roman" w:hAnsi="Times New Roman"/>
          <w:sz w:val="20"/>
          <w:szCs w:val="20"/>
          <w:lang w:eastAsia="pl-PL"/>
        </w:rPr>
        <w:t xml:space="preserve">do reprezentowania pracodawcy, w przypadku braku imiennej </w:t>
      </w:r>
      <w:r>
        <w:rPr>
          <w:rFonts w:ascii="Times New Roman" w:hAnsi="Times New Roman"/>
          <w:sz w:val="20"/>
          <w:szCs w:val="20"/>
          <w:lang w:eastAsia="pl-PL"/>
        </w:rPr>
        <w:t xml:space="preserve">  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p w14:paraId="26BF4774" w14:textId="77777777" w:rsidR="008858C4" w:rsidRDefault="008858C4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005DFA3A" w14:textId="77777777" w:rsidR="00CB3230" w:rsidRPr="00D5737D" w:rsidRDefault="00CB3230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1E77F017" w14:textId="77777777" w:rsidR="00084746" w:rsidRDefault="00084746" w:rsidP="00B84B65">
      <w:pPr>
        <w:pStyle w:val="NormalnyWeb"/>
        <w:spacing w:after="0"/>
        <w:jc w:val="right"/>
        <w:rPr>
          <w:sz w:val="18"/>
          <w:szCs w:val="18"/>
        </w:rPr>
      </w:pPr>
    </w:p>
    <w:p w14:paraId="477B9DA4" w14:textId="171F1511" w:rsidR="006513C5" w:rsidRPr="00B84B65" w:rsidRDefault="00641D4B" w:rsidP="00B84B65">
      <w:pPr>
        <w:pStyle w:val="NormalnyWeb"/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</w:t>
      </w:r>
      <w:r w:rsidRPr="00CE0EBB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Pr="00CE0EBB">
        <w:rPr>
          <w:b/>
          <w:sz w:val="22"/>
          <w:szCs w:val="22"/>
          <w:u w:val="single"/>
        </w:rPr>
        <w:t>Załącznik nr 5</w:t>
      </w:r>
    </w:p>
    <w:p w14:paraId="6C5B693A" w14:textId="77777777" w:rsidR="006513C5" w:rsidRPr="006513C5" w:rsidRDefault="006513C5">
      <w:pPr>
        <w:pStyle w:val="NormalnyWeb"/>
        <w:spacing w:after="0"/>
        <w:jc w:val="both"/>
        <w:rPr>
          <w:b/>
          <w:u w:val="single"/>
        </w:rPr>
      </w:pPr>
    </w:p>
    <w:p w14:paraId="09E0CF4F" w14:textId="77777777" w:rsidR="00641D4B" w:rsidRPr="006513C5" w:rsidRDefault="00641D4B" w:rsidP="006513C5">
      <w:pPr>
        <w:pStyle w:val="Default"/>
        <w:jc w:val="center"/>
      </w:pPr>
      <w:r>
        <w:rPr>
          <w:b/>
          <w:sz w:val="22"/>
          <w:szCs w:val="22"/>
          <w:u w:val="single"/>
        </w:rPr>
        <w:t>PROGRAM  SZKOLENIA/STUDIÓW PODYPLOMOWYCH/ZAKRES EGZAMINU WYBRANEJ INSTYTUCJI</w:t>
      </w:r>
    </w:p>
    <w:p w14:paraId="107DB948" w14:textId="77777777" w:rsidR="00641D4B" w:rsidRDefault="00641D4B">
      <w:pPr>
        <w:pStyle w:val="Default"/>
        <w:jc w:val="center"/>
        <w:rPr>
          <w:b/>
          <w:sz w:val="20"/>
          <w:szCs w:val="20"/>
          <w:u w:val="single"/>
        </w:rPr>
      </w:pPr>
    </w:p>
    <w:p w14:paraId="4239BFBF" w14:textId="77777777" w:rsidR="00641D4B" w:rsidRDefault="00641D4B">
      <w:pPr>
        <w:ind w:left="142"/>
        <w:jc w:val="center"/>
      </w:pPr>
      <w:r>
        <w:rPr>
          <w:b/>
          <w:bCs/>
          <w:u w:val="single"/>
        </w:rPr>
        <w:t xml:space="preserve">Uwaga: </w:t>
      </w:r>
      <w:r>
        <w:rPr>
          <w:u w:val="single"/>
        </w:rPr>
        <w:t>W przypadku wnioskowania o różne formy szkoleń/studiów podyplomowych/ egzaminów - należy rozpisać dla każdej formy</w:t>
      </w:r>
      <w:r>
        <w:t xml:space="preserve"> osobno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34"/>
        <w:gridCol w:w="8961"/>
      </w:tblGrid>
      <w:tr w:rsidR="00641D4B" w:rsidRPr="00CE0EBB" w14:paraId="45818C88" w14:textId="77777777">
        <w:trPr>
          <w:trHeight w:val="682"/>
        </w:trPr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CBE4" w14:textId="77777777" w:rsidR="00641D4B" w:rsidRPr="00CE0EBB" w:rsidRDefault="00641D4B">
            <w:pPr>
              <w:spacing w:after="0" w:line="240" w:lineRule="auto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Nazwa szkolenia/studiów podyplomowych/egzaminu:</w:t>
            </w:r>
          </w:p>
          <w:p w14:paraId="4103CAEF" w14:textId="77777777" w:rsidR="00641D4B" w:rsidRPr="00CE0EBB" w:rsidRDefault="00641D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8D1C40" w14:textId="77777777" w:rsidR="00641D4B" w:rsidRPr="00CE0EBB" w:rsidRDefault="00641D4B">
            <w:pPr>
              <w:spacing w:after="0" w:line="240" w:lineRule="auto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</w:tc>
      </w:tr>
      <w:tr w:rsidR="00641D4B" w:rsidRPr="00CE0EBB" w14:paraId="2983083D" w14:textId="77777777">
        <w:trPr>
          <w:trHeight w:val="600"/>
        </w:trPr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9099C" w14:textId="77777777" w:rsidR="00641D4B" w:rsidRPr="00CE0EBB" w:rsidRDefault="00641D4B">
            <w:pPr>
              <w:spacing w:after="0" w:line="240" w:lineRule="auto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Nazwa,  adres i nr NIP organizatora kształcenia/jednostki przeprowadzającej egzamin:</w:t>
            </w:r>
          </w:p>
          <w:p w14:paraId="0DF27519" w14:textId="77777777" w:rsidR="00641D4B" w:rsidRPr="00CE0EBB" w:rsidRDefault="00641D4B">
            <w:pPr>
              <w:spacing w:after="0" w:line="240" w:lineRule="auto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…………………………………………………………………………………………………….</w:t>
            </w:r>
          </w:p>
        </w:tc>
      </w:tr>
      <w:tr w:rsidR="00641D4B" w:rsidRPr="00CE0EBB" w14:paraId="75272D5B" w14:textId="77777777">
        <w:trPr>
          <w:trHeight w:val="497"/>
        </w:trPr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FE2EE" w14:textId="77777777" w:rsidR="00F52233" w:rsidRPr="00CE0EBB" w:rsidRDefault="00641D4B">
            <w:pPr>
              <w:rPr>
                <w:rFonts w:ascii="Times New Roman" w:hAnsi="Times New Roman" w:cs="Times New Roman"/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Wpis do Rejestru Instytucji Szkoleniowych (</w:t>
            </w:r>
            <w:r w:rsidRPr="00CE0EBB">
              <w:rPr>
                <w:rFonts w:ascii="Times New Roman" w:hAnsi="Times New Roman" w:cs="Times New Roman"/>
                <w:bCs/>
              </w:rPr>
              <w:t xml:space="preserve"> wpisać czy instytucja posiada wpis  oraz  podać </w:t>
            </w: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numer ewidencyjny w RIS w przypadku posiadania wpisu </w:t>
            </w:r>
            <w:r w:rsidRPr="00CE0EBB">
              <w:rPr>
                <w:rFonts w:ascii="Times New Roman" w:hAnsi="Times New Roman" w:cs="Times New Roman"/>
                <w:bCs/>
              </w:rPr>
              <w:t xml:space="preserve">): </w:t>
            </w:r>
          </w:p>
          <w:p w14:paraId="021184FA" w14:textId="77777777" w:rsidR="00641D4B" w:rsidRPr="00CE0EBB" w:rsidRDefault="00641D4B">
            <w:pPr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…………………………………………………………………………………………………………….</w:t>
            </w:r>
          </w:p>
        </w:tc>
      </w:tr>
      <w:tr w:rsidR="00641D4B" w:rsidRPr="00CE0EBB" w14:paraId="529DA436" w14:textId="77777777"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3E149" w14:textId="77777777" w:rsidR="00641D4B" w:rsidRPr="00CE0EBB" w:rsidRDefault="00641D4B">
            <w:pPr>
              <w:spacing w:after="0" w:line="240" w:lineRule="auto"/>
              <w:rPr>
                <w:bCs/>
              </w:rPr>
            </w:pPr>
            <w:r w:rsidRPr="00CE0E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e-mail:</w:t>
            </w:r>
          </w:p>
          <w:p w14:paraId="5EE6AD92" w14:textId="77777777" w:rsidR="00F52233" w:rsidRPr="00CE0EBB" w:rsidRDefault="00641D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…………………………………………………………………………………………………….</w:t>
            </w:r>
          </w:p>
        </w:tc>
      </w:tr>
      <w:tr w:rsidR="00641D4B" w:rsidRPr="00CE0EBB" w14:paraId="5CDA11E8" w14:textId="77777777"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19439" w14:textId="77777777" w:rsidR="00641D4B" w:rsidRPr="00CE0EBB" w:rsidRDefault="00641D4B">
            <w:pPr>
              <w:spacing w:after="0" w:line="240" w:lineRule="auto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Numer telefonu:</w:t>
            </w:r>
          </w:p>
          <w:p w14:paraId="2B8FF1B3" w14:textId="77777777" w:rsidR="00F52233" w:rsidRPr="00CE0EBB" w:rsidRDefault="00F5223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C383333" w14:textId="77777777" w:rsidR="00641D4B" w:rsidRPr="00CE0EBB" w:rsidRDefault="00641D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…………………………………………………………………………………………………….</w:t>
            </w:r>
          </w:p>
          <w:p w14:paraId="2310F6D5" w14:textId="77777777" w:rsidR="00F52233" w:rsidRPr="00CE0EBB" w:rsidRDefault="00F52233">
            <w:pPr>
              <w:spacing w:after="0" w:line="240" w:lineRule="auto"/>
              <w:rPr>
                <w:bCs/>
              </w:rPr>
            </w:pPr>
          </w:p>
        </w:tc>
      </w:tr>
      <w:tr w:rsidR="00641D4B" w:rsidRPr="00CE0EBB" w14:paraId="561C951C" w14:textId="77777777">
        <w:trPr>
          <w:trHeight w:val="1090"/>
        </w:trPr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DEAE4" w14:textId="77777777" w:rsidR="00641D4B" w:rsidRPr="00CE0EBB" w:rsidRDefault="00641D4B">
            <w:pPr>
              <w:spacing w:after="0" w:line="240" w:lineRule="auto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Miejsce realizacji zajęć/przeprowadzenia egzaminu:</w:t>
            </w:r>
          </w:p>
          <w:p w14:paraId="2658FF1A" w14:textId="77777777" w:rsidR="00F52233" w:rsidRPr="00CE0EBB" w:rsidRDefault="00F5223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3F4CDB" w14:textId="77777777" w:rsidR="00641D4B" w:rsidRPr="00CE0EBB" w:rsidRDefault="00641D4B">
            <w:pPr>
              <w:spacing w:after="0" w:line="240" w:lineRule="auto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…………………………………………………………………………………………………….</w:t>
            </w:r>
          </w:p>
          <w:p w14:paraId="7A74412D" w14:textId="77777777" w:rsidR="00641D4B" w:rsidRPr="00CE0EBB" w:rsidRDefault="00641D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…………………………………………………………………………………………………….</w:t>
            </w:r>
          </w:p>
          <w:p w14:paraId="58F55076" w14:textId="77777777" w:rsidR="00F52233" w:rsidRPr="00CE0EBB" w:rsidRDefault="00F52233">
            <w:pPr>
              <w:spacing w:after="0" w:line="240" w:lineRule="auto"/>
              <w:rPr>
                <w:bCs/>
              </w:rPr>
            </w:pPr>
          </w:p>
        </w:tc>
      </w:tr>
      <w:tr w:rsidR="00641D4B" w:rsidRPr="00CE0EBB" w14:paraId="16E99568" w14:textId="77777777">
        <w:trPr>
          <w:trHeight w:val="585"/>
        </w:trPr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12FA3" w14:textId="77777777" w:rsidR="00641D4B" w:rsidRPr="00CE0EBB" w:rsidRDefault="00641D4B">
            <w:pPr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Termin realizacji i liczba godzin (semestrów):</w:t>
            </w:r>
          </w:p>
          <w:p w14:paraId="59DD393C" w14:textId="77777777" w:rsidR="00641D4B" w:rsidRPr="00CE0EBB" w:rsidRDefault="00641D4B">
            <w:pPr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…………………………………………………………………………………………………….</w:t>
            </w:r>
          </w:p>
        </w:tc>
      </w:tr>
      <w:tr w:rsidR="00641D4B" w:rsidRPr="00CE0EBB" w14:paraId="6011063C" w14:textId="77777777">
        <w:trPr>
          <w:trHeight w:val="435"/>
        </w:trPr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56BC2" w14:textId="77777777" w:rsidR="00641D4B" w:rsidRPr="00CE0EBB" w:rsidRDefault="00641D4B">
            <w:pPr>
              <w:spacing w:after="0"/>
              <w:rPr>
                <w:bCs/>
              </w:rPr>
            </w:pPr>
            <w:r w:rsidRPr="00CE0EBB">
              <w:rPr>
                <w:rFonts w:ascii="Czcionka tekstu podstawowego" w:hAnsi="Czcionka tekstu podstawowego" w:cs="Czcionka tekstu podstawowego"/>
                <w:bCs/>
                <w:color w:val="000000"/>
                <w:lang w:eastAsia="pl-PL"/>
              </w:rPr>
              <w:t>Nazwa dokumentu wydawanego po ukończeniu kursu / zdaniu egzaminu:</w:t>
            </w:r>
          </w:p>
          <w:p w14:paraId="42D3B510" w14:textId="77777777" w:rsidR="00D32B18" w:rsidRPr="00CE0EBB" w:rsidRDefault="00D32B18" w:rsidP="00D32B18">
            <w:pPr>
              <w:spacing w:after="0"/>
              <w:rPr>
                <w:bCs/>
                <w:color w:val="000000"/>
                <w:lang w:eastAsia="pl-PL"/>
              </w:rPr>
            </w:pPr>
            <w:r w:rsidRPr="00CE0EBB">
              <w:rPr>
                <w:bCs/>
                <w:color w:val="000000"/>
                <w:lang w:eastAsia="pl-PL"/>
              </w:rPr>
              <w:t>………………………………………………………………………………………………………………………………………</w:t>
            </w:r>
            <w:r w:rsidR="00F52233" w:rsidRPr="00CE0EBB">
              <w:rPr>
                <w:bCs/>
                <w:color w:val="000000"/>
                <w:lang w:eastAsia="pl-PL"/>
              </w:rPr>
              <w:t>...</w:t>
            </w:r>
            <w:r w:rsidRPr="00CE0EBB">
              <w:rPr>
                <w:bCs/>
                <w:color w:val="000000"/>
                <w:lang w:eastAsia="pl-PL"/>
              </w:rPr>
              <w:t>………………</w:t>
            </w:r>
            <w:r w:rsidR="00F52233" w:rsidRPr="00CE0EBB">
              <w:rPr>
                <w:bCs/>
                <w:color w:val="000000"/>
                <w:lang w:eastAsia="pl-PL"/>
              </w:rPr>
              <w:t>…</w:t>
            </w:r>
          </w:p>
          <w:p w14:paraId="4ED5FA82" w14:textId="77777777" w:rsidR="00D32B18" w:rsidRPr="00CE0EBB" w:rsidRDefault="00D32B18" w:rsidP="00D32B18">
            <w:pPr>
              <w:spacing w:after="0"/>
              <w:rPr>
                <w:bCs/>
                <w:color w:val="000000"/>
                <w:lang w:eastAsia="pl-PL"/>
              </w:rPr>
            </w:pPr>
            <w:r w:rsidRPr="00CE0EBB">
              <w:rPr>
                <w:bCs/>
                <w:color w:val="000000"/>
                <w:lang w:eastAsia="pl-PL"/>
              </w:rPr>
              <w:t>………………………………………………………………………………………………………………………………………………………</w:t>
            </w:r>
            <w:r w:rsidR="00F52233" w:rsidRPr="00CE0EBB">
              <w:rPr>
                <w:bCs/>
                <w:color w:val="000000"/>
                <w:lang w:eastAsia="pl-PL"/>
              </w:rPr>
              <w:t>……</w:t>
            </w:r>
          </w:p>
          <w:p w14:paraId="01F822F3" w14:textId="77777777" w:rsidR="00641D4B" w:rsidRPr="00CE0EBB" w:rsidRDefault="00641D4B" w:rsidP="00D32B18">
            <w:pPr>
              <w:spacing w:after="0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</w:rPr>
              <w:t>Jeśli wzór dokumentu określony został w akcie prawnym (np. rozporządzenie), należy podać nazwę tego aktu prawnego.</w:t>
            </w:r>
            <w:r w:rsidRPr="00CE0EBB">
              <w:rPr>
                <w:bCs/>
              </w:rPr>
              <w:t xml:space="preserve">  ………………………………………………………………………………………………………………..</w:t>
            </w:r>
          </w:p>
          <w:p w14:paraId="27616FF6" w14:textId="77777777" w:rsidR="00641D4B" w:rsidRPr="00CE0EBB" w:rsidRDefault="00641D4B">
            <w:pPr>
              <w:rPr>
                <w:b/>
                <w:u w:val="single"/>
              </w:rPr>
            </w:pPr>
            <w:r w:rsidRPr="00CE0EBB">
              <w:rPr>
                <w:rFonts w:ascii="Times New Roman" w:hAnsi="Times New Roman" w:cs="Times New Roman"/>
                <w:b/>
                <w:u w:val="single"/>
              </w:rPr>
              <w:t>W</w:t>
            </w:r>
            <w:r w:rsidRPr="00CE0EBB">
              <w:rPr>
                <w:b/>
                <w:u w:val="single"/>
              </w:rPr>
              <w:t xml:space="preserve"> </w:t>
            </w:r>
            <w:r w:rsidRPr="00CE0EBB">
              <w:rPr>
                <w:rFonts w:ascii="Czcionka tekstu podstawowego" w:hAnsi="Czcionka tekstu podstawowego" w:cs="Czcionka tekstu podstawowego"/>
                <w:b/>
                <w:color w:val="000000"/>
                <w:u w:val="single"/>
                <w:lang w:eastAsia="pl-PL"/>
              </w:rPr>
              <w:t xml:space="preserve">przypadku braku podstawy prawnej określającej wzór dokumentu, </w:t>
            </w:r>
            <w:r w:rsidRPr="00CE0EBB">
              <w:rPr>
                <w:rFonts w:ascii="Czcionka tekstu podstawowego" w:hAnsi="Czcionka tekstu podstawowego" w:cs="Czcionka tekstu podstawowego" w:hint="eastAsia"/>
                <w:b/>
                <w:color w:val="000000"/>
                <w:u w:val="single"/>
                <w:lang w:eastAsia="pl-PL"/>
              </w:rPr>
              <w:t>należy</w:t>
            </w:r>
            <w:r w:rsidRPr="00CE0EBB">
              <w:rPr>
                <w:rFonts w:ascii="Czcionka tekstu podstawowego" w:hAnsi="Czcionka tekstu podstawowego" w:cs="Czcionka tekstu podstawowego"/>
                <w:b/>
                <w:color w:val="000000"/>
                <w:u w:val="single"/>
                <w:lang w:eastAsia="pl-PL"/>
              </w:rPr>
              <w:t xml:space="preserve"> dołączyć wzór </w:t>
            </w:r>
            <w:r w:rsidRPr="00CE0EBB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CE0EBB">
              <w:rPr>
                <w:rFonts w:ascii="Czcionka tekstu podstawowego" w:hAnsi="Czcionka tekstu podstawowego" w:cs="Czcionka tekstu podstawowego"/>
                <w:b/>
                <w:color w:val="000000"/>
                <w:u w:val="single"/>
                <w:lang w:eastAsia="pl-PL"/>
              </w:rPr>
              <w:t>zaświadczenia.</w:t>
            </w:r>
          </w:p>
        </w:tc>
      </w:tr>
      <w:tr w:rsidR="00641D4B" w:rsidRPr="00CE0EBB" w14:paraId="46AA6B62" w14:textId="77777777">
        <w:trPr>
          <w:trHeight w:val="465"/>
        </w:trPr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922C9" w14:textId="77777777" w:rsidR="00641D4B" w:rsidRPr="00CE0EBB" w:rsidRDefault="00641D4B">
            <w:pPr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Preliminarz kosztów szkolenia ( nie może uwzględniać podatku VAT oraz </w:t>
            </w:r>
            <w:r w:rsidRPr="00CE0EBB">
              <w:rPr>
                <w:bCs/>
                <w:sz w:val="20"/>
                <w:szCs w:val="20"/>
              </w:rPr>
              <w:t xml:space="preserve"> </w:t>
            </w: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kosztów związanych z przejazdem, zakwaterowaniem i wyżywieniem uczestników i wykładowców)</w:t>
            </w:r>
          </w:p>
          <w:p w14:paraId="2D283D95" w14:textId="77777777" w:rsidR="00641D4B" w:rsidRPr="00CE0EBB" w:rsidRDefault="00641D4B">
            <w:pPr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Wynagrodzenie wykładowców:</w:t>
            </w:r>
          </w:p>
          <w:p w14:paraId="7BCF3852" w14:textId="77777777" w:rsidR="00641D4B" w:rsidRPr="00CE0EBB" w:rsidRDefault="00641D4B">
            <w:pPr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Koszt egzaminu:</w:t>
            </w:r>
          </w:p>
          <w:p w14:paraId="57B08EA9" w14:textId="77777777" w:rsidR="00641D4B" w:rsidRPr="00CE0EBB" w:rsidRDefault="00641D4B">
            <w:pPr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Materiały dydaktyczne:</w:t>
            </w:r>
          </w:p>
          <w:p w14:paraId="2B5DC063" w14:textId="77777777" w:rsidR="00B3310D" w:rsidRPr="00CE0EBB" w:rsidRDefault="00641D4B">
            <w:pPr>
              <w:tabs>
                <w:tab w:val="left" w:pos="2595"/>
              </w:tabs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Inne koszty (jakie):</w:t>
            </w: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</w:tr>
      <w:tr w:rsidR="00641D4B" w:rsidRPr="00CE0EBB" w14:paraId="0E23D51C" w14:textId="77777777">
        <w:trPr>
          <w:trHeight w:val="337"/>
        </w:trPr>
        <w:tc>
          <w:tcPr>
            <w:tcW w:w="9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060"/>
            </w:tblGrid>
            <w:tr w:rsidR="00641D4B" w:rsidRPr="00CE0EBB" w14:paraId="2CA90412" w14:textId="77777777">
              <w:trPr>
                <w:trHeight w:val="509"/>
              </w:trPr>
              <w:tc>
                <w:tcPr>
                  <w:tcW w:w="9060" w:type="dxa"/>
                  <w:shd w:val="clear" w:color="auto" w:fill="auto"/>
                  <w:vAlign w:val="center"/>
                </w:tcPr>
                <w:p w14:paraId="12E66B24" w14:textId="77777777" w:rsidR="00641D4B" w:rsidRPr="00CE0EBB" w:rsidRDefault="00641D4B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CE0EB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ZAKRES SZKOLENIA/STUDIÓW PODYPLOMOWYCH/EGZAMINU</w:t>
                  </w:r>
                </w:p>
              </w:tc>
            </w:tr>
          </w:tbl>
          <w:p w14:paraId="6B0DDEA8" w14:textId="77777777" w:rsidR="00641D4B" w:rsidRPr="00CE0EBB" w:rsidRDefault="00641D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1D4B" w:rsidRPr="00CE0EBB" w14:paraId="56CF10D7" w14:textId="77777777">
        <w:trPr>
          <w:trHeight w:val="6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3533D" w14:textId="77777777" w:rsidR="00641D4B" w:rsidRPr="00CE0EBB" w:rsidRDefault="00641D4B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D0A3F" w14:textId="77777777" w:rsidR="00641D4B" w:rsidRPr="00CE0EBB" w:rsidRDefault="00641D4B">
            <w:pPr>
              <w:tabs>
                <w:tab w:val="center" w:pos="813"/>
              </w:tabs>
              <w:spacing w:after="0" w:line="240" w:lineRule="auto"/>
              <w:jc w:val="center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Temat zajęć </w:t>
            </w:r>
          </w:p>
        </w:tc>
      </w:tr>
      <w:tr w:rsidR="00641D4B" w:rsidRPr="00CE0EBB" w14:paraId="007953C5" w14:textId="77777777">
        <w:trPr>
          <w:trHeight w:val="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5EEFB" w14:textId="77777777" w:rsidR="00641D4B" w:rsidRPr="00CE0EBB" w:rsidRDefault="00641D4B">
            <w:pPr>
              <w:spacing w:after="0" w:line="240" w:lineRule="auto"/>
              <w:jc w:val="center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DFC16" w14:textId="77777777" w:rsidR="00641D4B" w:rsidRPr="00CE0EBB" w:rsidRDefault="00641D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6C96DC" w14:textId="77777777" w:rsidR="00641D4B" w:rsidRPr="00CE0EBB" w:rsidRDefault="00641D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2E4389C" w14:textId="77777777" w:rsidR="00641D4B" w:rsidRPr="00CE0EBB" w:rsidRDefault="00641D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85C857A" w14:textId="77777777" w:rsidR="00641D4B" w:rsidRPr="00CE0EBB" w:rsidRDefault="00641D4B">
            <w:pPr>
              <w:tabs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1D4B" w:rsidRPr="00CE0EBB" w14:paraId="1F68F773" w14:textId="77777777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F53C1" w14:textId="77777777" w:rsidR="00641D4B" w:rsidRPr="00CE0EBB" w:rsidRDefault="00641D4B">
            <w:pPr>
              <w:spacing w:after="0" w:line="240" w:lineRule="auto"/>
              <w:jc w:val="center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CECE2" w14:textId="77777777" w:rsidR="00641D4B" w:rsidRPr="00CE0EBB" w:rsidRDefault="00641D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6849E8" w14:textId="77777777" w:rsidR="00641D4B" w:rsidRPr="00CE0EBB" w:rsidRDefault="00641D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E81EC6" w14:textId="77777777" w:rsidR="00641D4B" w:rsidRPr="00CE0EBB" w:rsidRDefault="00641D4B">
            <w:pPr>
              <w:tabs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F17570" w14:textId="77777777" w:rsidR="00641D4B" w:rsidRPr="00CE0EBB" w:rsidRDefault="00641D4B">
            <w:pPr>
              <w:tabs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33058E" w14:textId="77777777" w:rsidR="00641D4B" w:rsidRPr="00CE0EBB" w:rsidRDefault="00641D4B">
            <w:pPr>
              <w:tabs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1D4B" w:rsidRPr="00CE0EBB" w14:paraId="17E71521" w14:textId="77777777">
        <w:trPr>
          <w:trHeight w:val="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9A8C2" w14:textId="77777777" w:rsidR="00641D4B" w:rsidRPr="00CE0EBB" w:rsidRDefault="00641D4B">
            <w:pPr>
              <w:spacing w:after="0" w:line="240" w:lineRule="auto"/>
              <w:jc w:val="center"/>
              <w:rPr>
                <w:bCs/>
              </w:rPr>
            </w:pPr>
            <w:r w:rsidRPr="00CE0EB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BD3DF" w14:textId="77777777" w:rsidR="00641D4B" w:rsidRPr="00CE0EBB" w:rsidRDefault="00641D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FBF119" w14:textId="77777777" w:rsidR="00641D4B" w:rsidRPr="00CE0EBB" w:rsidRDefault="00641D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D5D12D0" w14:textId="77777777" w:rsidR="00641D4B" w:rsidRPr="00CE0EBB" w:rsidRDefault="00641D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A7A162" w14:textId="77777777" w:rsidR="00641D4B" w:rsidRPr="00CE0EBB" w:rsidRDefault="00641D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7225574" w14:textId="77777777" w:rsidR="00641D4B" w:rsidRDefault="00641D4B">
      <w:pPr>
        <w:ind w:left="142"/>
        <w:jc w:val="center"/>
        <w:rPr>
          <w:sz w:val="20"/>
          <w:szCs w:val="20"/>
        </w:rPr>
      </w:pPr>
    </w:p>
    <w:p w14:paraId="1B34FB0A" w14:textId="77777777" w:rsidR="004C33B3" w:rsidRDefault="004C33B3" w:rsidP="004C33B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8F7570" w14:textId="77777777" w:rsidR="004C33B3" w:rsidRPr="00774999" w:rsidRDefault="004C33B3" w:rsidP="004C33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233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F52233">
        <w:rPr>
          <w:rFonts w:ascii="Times New Roman" w:hAnsi="Times New Roman" w:cs="Times New Roman"/>
          <w:b/>
          <w:bCs/>
          <w:sz w:val="24"/>
          <w:szCs w:val="24"/>
        </w:rPr>
        <w:t>posiadam/nie posiadam</w:t>
      </w:r>
      <w:r w:rsidR="00D5737D">
        <w:rPr>
          <w:rFonts w:ascii="Times New Roman" w:hAnsi="Times New Roman" w:cs="Times New Roman"/>
          <w:sz w:val="24"/>
          <w:szCs w:val="24"/>
        </w:rPr>
        <w:t xml:space="preserve">* </w:t>
      </w:r>
      <w:r w:rsidRPr="00F52233">
        <w:rPr>
          <w:rFonts w:ascii="Times New Roman" w:hAnsi="Times New Roman" w:cs="Times New Roman"/>
          <w:sz w:val="24"/>
          <w:szCs w:val="24"/>
        </w:rPr>
        <w:t xml:space="preserve">certyfikat/u jakości oferowanych usług </w:t>
      </w:r>
      <w:r w:rsidRPr="00774999">
        <w:rPr>
          <w:rFonts w:ascii="Times New Roman" w:hAnsi="Times New Roman" w:cs="Times New Roman"/>
          <w:b/>
          <w:bCs/>
          <w:sz w:val="24"/>
          <w:szCs w:val="24"/>
        </w:rPr>
        <w:t>(należy dołączyć kopię certyfikatu określającego datę ważności certyfikatu lub jego bezterminowość).</w:t>
      </w:r>
    </w:p>
    <w:p w14:paraId="4C993C7A" w14:textId="77777777" w:rsidR="004C33B3" w:rsidRPr="004C33B3" w:rsidRDefault="004C33B3" w:rsidP="004C33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B1F8A7" w14:textId="77777777" w:rsidR="004C33B3" w:rsidRPr="004C33B3" w:rsidRDefault="004C33B3" w:rsidP="004C33B3">
      <w:pPr>
        <w:jc w:val="both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4C33B3">
        <w:rPr>
          <w:rFonts w:ascii="Times New Roman" w:hAnsi="Times New Roman" w:cs="Times New Roman"/>
          <w:b/>
          <w:sz w:val="24"/>
          <w:szCs w:val="24"/>
        </w:rPr>
        <w:t>Oświadczam, że w kosztach kształcenia przedstawionych powyżej nie ujęto kosztów wyżywienia, zakwaterowania i dojazdu.</w:t>
      </w:r>
    </w:p>
    <w:p w14:paraId="1F9CDA77" w14:textId="77777777" w:rsidR="004C33B3" w:rsidRDefault="004C33B3" w:rsidP="004C33B3">
      <w:pPr>
        <w:jc w:val="both"/>
        <w:rPr>
          <w:rFonts w:ascii="Arial" w:hAnsi="Arial" w:cs="Arial"/>
          <w:sz w:val="18"/>
          <w:szCs w:val="18"/>
        </w:rPr>
      </w:pPr>
    </w:p>
    <w:p w14:paraId="5F75B8C2" w14:textId="77777777" w:rsidR="004C33B3" w:rsidRDefault="004C33B3" w:rsidP="004C33B3">
      <w:pPr>
        <w:jc w:val="both"/>
        <w:rPr>
          <w:rFonts w:ascii="Arial" w:hAnsi="Arial" w:cs="Arial"/>
          <w:sz w:val="18"/>
          <w:szCs w:val="18"/>
        </w:rPr>
      </w:pPr>
    </w:p>
    <w:p w14:paraId="423DC6CA" w14:textId="77777777" w:rsidR="004C33B3" w:rsidRDefault="004C33B3" w:rsidP="004C33B3">
      <w:pPr>
        <w:jc w:val="both"/>
        <w:rPr>
          <w:rFonts w:ascii="Arial" w:hAnsi="Arial" w:cs="Arial"/>
          <w:sz w:val="18"/>
          <w:szCs w:val="18"/>
        </w:rPr>
      </w:pPr>
    </w:p>
    <w:p w14:paraId="570004D4" w14:textId="77777777" w:rsidR="004C33B3" w:rsidRDefault="004C33B3" w:rsidP="004C33B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6C623DD" w14:textId="5B49564F" w:rsidR="004C33B3" w:rsidRPr="006513C5" w:rsidRDefault="004C33B3" w:rsidP="004C33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13C5">
        <w:rPr>
          <w:rFonts w:ascii="Times New Roman" w:hAnsi="Times New Roman" w:cs="Times New Roman"/>
          <w:sz w:val="20"/>
          <w:szCs w:val="20"/>
        </w:rPr>
        <w:t>……………………………</w:t>
      </w:r>
      <w:r w:rsidRPr="006513C5">
        <w:rPr>
          <w:rFonts w:ascii="Times New Roman" w:eastAsia="Arial" w:hAnsi="Times New Roman" w:cs="Times New Roman"/>
          <w:sz w:val="20"/>
          <w:szCs w:val="20"/>
        </w:rPr>
        <w:t xml:space="preserve">                                                   </w:t>
      </w:r>
      <w:r w:rsidR="006513C5">
        <w:rPr>
          <w:rFonts w:ascii="Times New Roman" w:eastAsia="Arial" w:hAnsi="Times New Roman" w:cs="Times New Roman"/>
          <w:sz w:val="20"/>
          <w:szCs w:val="20"/>
        </w:rPr>
        <w:t>………</w:t>
      </w:r>
      <w:r w:rsidRPr="006513C5">
        <w:rPr>
          <w:rFonts w:ascii="Times New Roman" w:hAnsi="Times New Roman" w:cs="Times New Roman"/>
          <w:sz w:val="20"/>
          <w:szCs w:val="20"/>
        </w:rPr>
        <w:t xml:space="preserve">…………………..……………………                                (miejscowość, data)                                   </w:t>
      </w:r>
      <w:r w:rsidR="006513C5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6513C5">
        <w:rPr>
          <w:rFonts w:ascii="Times New Roman" w:hAnsi="Times New Roman" w:cs="Times New Roman"/>
          <w:sz w:val="20"/>
          <w:szCs w:val="20"/>
        </w:rPr>
        <w:t xml:space="preserve">(pieczątka i podpis uprawnionej osoby                </w:t>
      </w:r>
    </w:p>
    <w:p w14:paraId="6A5AAFDF" w14:textId="47463F6D" w:rsidR="004C33B3" w:rsidRPr="006513C5" w:rsidRDefault="004C33B3" w:rsidP="004C33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513C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reprezentującej </w:t>
      </w:r>
      <w:r w:rsidRPr="006513C5">
        <w:rPr>
          <w:rFonts w:ascii="Times New Roman" w:hAnsi="Times New Roman" w:cs="Times New Roman"/>
          <w:b/>
          <w:bCs/>
          <w:sz w:val="20"/>
          <w:szCs w:val="20"/>
        </w:rPr>
        <w:t xml:space="preserve">podmiot realizujący </w:t>
      </w:r>
    </w:p>
    <w:p w14:paraId="3419EF01" w14:textId="2B6061DA" w:rsidR="004C33B3" w:rsidRPr="006513C5" w:rsidRDefault="004C33B3" w:rsidP="004C33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13C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kształcenie ustawiczne</w:t>
      </w:r>
      <w:r w:rsidRPr="006513C5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61F2CFE7" w14:textId="77777777" w:rsidR="004C33B3" w:rsidRDefault="004C33B3" w:rsidP="004C33B3">
      <w:pPr>
        <w:jc w:val="center"/>
        <w:rPr>
          <w:rFonts w:ascii="Arial" w:hAnsi="Arial" w:cs="Arial"/>
          <w:sz w:val="16"/>
          <w:szCs w:val="16"/>
        </w:rPr>
      </w:pPr>
    </w:p>
    <w:p w14:paraId="3B1EC941" w14:textId="77777777" w:rsidR="004C33B3" w:rsidRDefault="004C33B3" w:rsidP="004C33B3">
      <w:pPr>
        <w:jc w:val="center"/>
        <w:rPr>
          <w:rFonts w:ascii="Arial" w:hAnsi="Arial" w:cs="Arial"/>
          <w:sz w:val="16"/>
          <w:szCs w:val="16"/>
        </w:rPr>
      </w:pPr>
    </w:p>
    <w:p w14:paraId="271B9184" w14:textId="77777777" w:rsidR="004C33B3" w:rsidRDefault="004C33B3" w:rsidP="004C33B3">
      <w:pPr>
        <w:jc w:val="both"/>
        <w:rPr>
          <w:rFonts w:ascii="Arial" w:eastAsia="Lucida Sans Unicode" w:hAnsi="Arial" w:cs="Arial"/>
          <w:kern w:val="3"/>
          <w:sz w:val="16"/>
          <w:szCs w:val="16"/>
          <w:lang w:bidi="hi-IN"/>
        </w:rPr>
      </w:pPr>
    </w:p>
    <w:p w14:paraId="67AA32B1" w14:textId="77777777" w:rsidR="004C33B3" w:rsidRPr="00D5737D" w:rsidRDefault="00D5737D" w:rsidP="00D5737D">
      <w:pPr>
        <w:rPr>
          <w:rFonts w:ascii="Arial" w:hAnsi="Arial" w:cs="Arial"/>
          <w:b/>
          <w:bCs/>
          <w:sz w:val="16"/>
          <w:szCs w:val="16"/>
        </w:rPr>
      </w:pPr>
      <w:r w:rsidRPr="00D5737D">
        <w:rPr>
          <w:rFonts w:ascii="Arial" w:hAnsi="Arial" w:cs="Arial"/>
          <w:b/>
          <w:bCs/>
          <w:sz w:val="16"/>
          <w:szCs w:val="16"/>
        </w:rPr>
        <w:tab/>
      </w:r>
    </w:p>
    <w:p w14:paraId="0767A3EB" w14:textId="77777777" w:rsidR="004C33B3" w:rsidRDefault="004C33B3" w:rsidP="004C33B3">
      <w:pPr>
        <w:jc w:val="center"/>
        <w:rPr>
          <w:rFonts w:ascii="Arial" w:hAnsi="Arial" w:cs="Arial"/>
          <w:sz w:val="16"/>
          <w:szCs w:val="16"/>
        </w:rPr>
      </w:pPr>
    </w:p>
    <w:p w14:paraId="2E082C43" w14:textId="77777777" w:rsidR="00D5737D" w:rsidRDefault="004C33B3" w:rsidP="004C33B3">
      <w:pPr>
        <w:tabs>
          <w:tab w:val="left" w:pos="7500"/>
        </w:tabs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Arial" w:hAnsi="Arial" w:cs="Arial"/>
          <w:i/>
          <w:sz w:val="16"/>
          <w:szCs w:val="16"/>
        </w:rPr>
        <w:t xml:space="preserve">Środki Krajowego Funduszu Szkoleniowego są środkami publicznymi w rozumieniu ustawy o finansach publicznych. Zgodnie z ustawą o podatku od towarów i usług oraz rozporządzeniem Ministra Finansów w sprawie zwolnień od podatku od towarów i usług oraz warunków stosowania tych zwolnień, zwalnia się od podatku usługi kształcenia zawodowego lub przekwalifikowania zawodowego finansowane </w:t>
      </w:r>
      <w:r>
        <w:rPr>
          <w:rFonts w:ascii="Arial" w:hAnsi="Arial" w:cs="Arial"/>
          <w:i/>
          <w:sz w:val="16"/>
          <w:szCs w:val="16"/>
          <w:u w:val="single"/>
        </w:rPr>
        <w:t>w co najmniej 70%</w:t>
      </w:r>
      <w:r>
        <w:rPr>
          <w:rFonts w:ascii="Arial" w:hAnsi="Arial" w:cs="Arial"/>
          <w:i/>
          <w:sz w:val="16"/>
          <w:szCs w:val="16"/>
        </w:rPr>
        <w:t xml:space="preserve"> ze środków publicznych</w:t>
      </w:r>
      <w:r>
        <w:rPr>
          <w:rFonts w:ascii="Arial" w:hAnsi="Arial" w:cs="Arial"/>
          <w:sz w:val="16"/>
          <w:szCs w:val="16"/>
        </w:rPr>
        <w:t>.</w:t>
      </w:r>
      <w:r w:rsidR="00641D4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14:paraId="0A96E188" w14:textId="77777777" w:rsidR="004B1F64" w:rsidRDefault="00D5737D" w:rsidP="006513C5">
      <w:pPr>
        <w:tabs>
          <w:tab w:val="left" w:pos="7500"/>
        </w:tabs>
        <w:rPr>
          <w:b/>
          <w:bCs/>
        </w:rPr>
      </w:pPr>
      <w:r w:rsidRPr="00D5737D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* niepotrzebne skreślić</w:t>
      </w:r>
      <w:r w:rsidRPr="00D5737D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</w:p>
    <w:p w14:paraId="5956D40E" w14:textId="77777777" w:rsidR="006513C5" w:rsidRDefault="006513C5" w:rsidP="006513C5">
      <w:pPr>
        <w:tabs>
          <w:tab w:val="left" w:pos="7500"/>
        </w:tabs>
        <w:rPr>
          <w:b/>
          <w:bCs/>
        </w:rPr>
      </w:pPr>
    </w:p>
    <w:p w14:paraId="7D46BF92" w14:textId="77777777" w:rsidR="009114A3" w:rsidRDefault="009114A3" w:rsidP="006513C5">
      <w:pPr>
        <w:tabs>
          <w:tab w:val="left" w:pos="7500"/>
        </w:tabs>
        <w:rPr>
          <w:b/>
          <w:bCs/>
        </w:rPr>
      </w:pPr>
    </w:p>
    <w:p w14:paraId="7311F905" w14:textId="77777777" w:rsidR="006513C5" w:rsidRPr="006513C5" w:rsidRDefault="006513C5" w:rsidP="006513C5">
      <w:pPr>
        <w:tabs>
          <w:tab w:val="left" w:pos="7500"/>
        </w:tabs>
        <w:rPr>
          <w:b/>
          <w:bCs/>
        </w:rPr>
      </w:pPr>
    </w:p>
    <w:p w14:paraId="138B3027" w14:textId="77777777" w:rsidR="00641D4B" w:rsidRDefault="00641D4B">
      <w:pPr>
        <w:autoSpaceDE w:val="0"/>
        <w:spacing w:after="0"/>
        <w:jc w:val="right"/>
      </w:pPr>
      <w:r>
        <w:rPr>
          <w:rFonts w:ascii="Times New Roman" w:hAnsi="Times New Roman" w:cs="Times New Roman"/>
          <w:b/>
          <w:u w:val="single"/>
          <w:lang w:eastAsia="pl-PL"/>
        </w:rPr>
        <w:t xml:space="preserve">Załącznik nr </w:t>
      </w:r>
      <w:r w:rsidR="00594EF5">
        <w:rPr>
          <w:rFonts w:ascii="Times New Roman" w:hAnsi="Times New Roman" w:cs="Times New Roman"/>
          <w:b/>
          <w:u w:val="single"/>
          <w:lang w:eastAsia="pl-PL"/>
        </w:rPr>
        <w:t>7</w:t>
      </w:r>
      <w:r>
        <w:rPr>
          <w:rFonts w:ascii="Times New Roman" w:hAnsi="Times New Roman" w:cs="Times New Roman"/>
          <w:b/>
          <w:bCs/>
        </w:rPr>
        <w:t xml:space="preserve">                               </w:t>
      </w:r>
    </w:p>
    <w:p w14:paraId="5DC2FB0B" w14:textId="77777777" w:rsidR="00641D4B" w:rsidRDefault="00641D4B">
      <w:pPr>
        <w:pStyle w:val="Style1"/>
        <w:widowControl/>
      </w:pPr>
      <w:r>
        <w:rPr>
          <w:rStyle w:val="FontStyle11"/>
          <w:rFonts w:ascii="Times New Roman" w:hAnsi="Times New Roman" w:cs="Times New Roman"/>
        </w:rPr>
        <w:t>INFORMACJA O PRZETWARZANIU DANYCH OSOBOWYCH</w:t>
      </w:r>
      <w:r>
        <w:rPr>
          <w:rStyle w:val="FontStyle11"/>
          <w:rFonts w:ascii="Times New Roman" w:hAnsi="Times New Roman" w:cs="Times New Roman"/>
        </w:rPr>
        <w:br/>
        <w:t>BEZROBOTNYCH/POSZUKUJĄCYCH PRACY ORAZ KONTRAHENTÓW PUP</w:t>
      </w:r>
    </w:p>
    <w:p w14:paraId="1C25BBA6" w14:textId="4472CDAC" w:rsidR="00641D4B" w:rsidRDefault="00641D4B">
      <w:pPr>
        <w:pStyle w:val="Style2"/>
        <w:widowControl/>
        <w:spacing w:line="240" w:lineRule="auto"/>
      </w:pPr>
      <w:r>
        <w:rPr>
          <w:rStyle w:val="FontStyle13"/>
          <w:rFonts w:ascii="Times New Roman" w:hAnsi="Times New Roman" w:cs="Times New Roman"/>
        </w:rPr>
        <w:t xml:space="preserve">Wypełniając obowiązek prawny uregulowany w art. 13 ust. 1 i ust. 2 Rozporządzenia Parlamentu Europejskiego i Rady (UE) 2016/679 z dnia 27 kwietnia 2016r. w sprawie ochrony osób fizycznych  w związku z przetwarzaniem danych osobowych i w sprawie swobodnego przepływu takich danych oraz uchylenia dyrektywy 95/46/WE (ogólne rozporządzenie o ochronie danych) (Dz. </w:t>
      </w:r>
      <w:proofErr w:type="spellStart"/>
      <w:r>
        <w:rPr>
          <w:rStyle w:val="FontStyle13"/>
          <w:rFonts w:ascii="Times New Roman" w:hAnsi="Times New Roman" w:cs="Times New Roman"/>
        </w:rPr>
        <w:t>Urzęd</w:t>
      </w:r>
      <w:proofErr w:type="spellEnd"/>
      <w:r>
        <w:rPr>
          <w:rStyle w:val="FontStyle13"/>
          <w:rFonts w:ascii="Times New Roman" w:hAnsi="Times New Roman" w:cs="Times New Roman"/>
        </w:rPr>
        <w:t>. Unii Europ. z dnia 04.05.2016r. L 119/1) dalej RODO, Powiatowy Urząd Pracy w Chorzowie informuje, iż:</w:t>
      </w:r>
    </w:p>
    <w:p w14:paraId="6E9CA34C" w14:textId="77777777" w:rsidR="00641D4B" w:rsidRDefault="00641D4B">
      <w:pPr>
        <w:pStyle w:val="Style2"/>
        <w:widowControl/>
        <w:spacing w:line="240" w:lineRule="auto"/>
      </w:pPr>
    </w:p>
    <w:p w14:paraId="0A318C34" w14:textId="77777777" w:rsidR="00641D4B" w:rsidRDefault="00641D4B" w:rsidP="004C1695">
      <w:pPr>
        <w:pStyle w:val="Style3"/>
        <w:widowControl/>
        <w:numPr>
          <w:ilvl w:val="0"/>
          <w:numId w:val="9"/>
        </w:numPr>
        <w:tabs>
          <w:tab w:val="left" w:pos="284"/>
        </w:tabs>
        <w:spacing w:before="48" w:line="240" w:lineRule="auto"/>
      </w:pPr>
      <w:r>
        <w:rPr>
          <w:rStyle w:val="FontStyle13"/>
          <w:rFonts w:ascii="Times New Roman" w:hAnsi="Times New Roman" w:cs="Times New Roman"/>
        </w:rPr>
        <w:t xml:space="preserve">Administratorem Pani/Pana danych osobowych jest </w:t>
      </w:r>
      <w:r>
        <w:rPr>
          <w:rStyle w:val="FontStyle13"/>
          <w:rFonts w:ascii="Times New Roman" w:hAnsi="Times New Roman" w:cs="Times New Roman"/>
          <w:b/>
          <w:bCs/>
        </w:rPr>
        <w:t>Powiatowy Urząd Pracy w Chorzowie</w:t>
      </w:r>
      <w:r>
        <w:rPr>
          <w:rStyle w:val="FontStyle13"/>
          <w:rFonts w:ascii="Times New Roman" w:hAnsi="Times New Roman" w:cs="Times New Roman"/>
        </w:rPr>
        <w:t xml:space="preserve">, którego    </w:t>
      </w:r>
      <w:r>
        <w:rPr>
          <w:rStyle w:val="FontStyle13"/>
          <w:rFonts w:ascii="Times New Roman" w:hAnsi="Times New Roman" w:cs="Times New Roman"/>
        </w:rPr>
        <w:br/>
        <w:t xml:space="preserve">      siedziba znajduje się  w Chorzowie przy ulicy Opolskiej 19, dalej Administrator;</w:t>
      </w:r>
    </w:p>
    <w:p w14:paraId="29DC6874" w14:textId="77777777" w:rsidR="00641D4B" w:rsidRDefault="00641D4B" w:rsidP="004C1695">
      <w:pPr>
        <w:pStyle w:val="Style3"/>
        <w:widowControl/>
        <w:numPr>
          <w:ilvl w:val="0"/>
          <w:numId w:val="9"/>
        </w:numPr>
        <w:spacing w:before="48" w:line="240" w:lineRule="auto"/>
        <w:ind w:left="284" w:hanging="284"/>
      </w:pPr>
      <w:r>
        <w:rPr>
          <w:rStyle w:val="FontStyle13"/>
          <w:rFonts w:ascii="Times New Roman" w:hAnsi="Times New Roman" w:cs="Times New Roman"/>
          <w:b/>
          <w:bCs/>
        </w:rPr>
        <w:t>Dane kontaktowe</w:t>
      </w:r>
      <w:r>
        <w:rPr>
          <w:rStyle w:val="FontStyle13"/>
          <w:rFonts w:ascii="Times New Roman" w:hAnsi="Times New Roman" w:cs="Times New Roman"/>
        </w:rPr>
        <w:t xml:space="preserve"> Inspektora Ochrony Danych (IOD) w Powiatowym Urzędzie Pracy w Chorzowie:</w:t>
      </w:r>
      <w:r>
        <w:rPr>
          <w:rStyle w:val="FontStyle13"/>
          <w:rFonts w:ascii="Times New Roman" w:hAnsi="Times New Roman" w:cs="Times New Roman"/>
        </w:rPr>
        <w:br/>
        <w:t xml:space="preserve">tel. 32 3497104, e-mail: </w:t>
      </w:r>
      <w:hyperlink r:id="rId19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iod@pupchorzow.pl</w:t>
        </w:r>
      </w:hyperlink>
      <w:r>
        <w:rPr>
          <w:rFonts w:ascii="Times New Roman" w:hAnsi="Times New Roman" w:cs="Times New Roman"/>
          <w:sz w:val="20"/>
          <w:szCs w:val="20"/>
        </w:rPr>
        <w:t>;</w:t>
      </w:r>
    </w:p>
    <w:p w14:paraId="07A00183" w14:textId="3476E8A2" w:rsidR="00641D4B" w:rsidRDefault="00641D4B" w:rsidP="004C1695">
      <w:pPr>
        <w:pStyle w:val="Style3"/>
        <w:widowControl/>
        <w:numPr>
          <w:ilvl w:val="0"/>
          <w:numId w:val="9"/>
        </w:numPr>
        <w:tabs>
          <w:tab w:val="left" w:pos="284"/>
        </w:tabs>
        <w:spacing w:before="48" w:line="240" w:lineRule="auto"/>
        <w:ind w:left="284" w:hanging="284"/>
      </w:pPr>
      <w:r>
        <w:rPr>
          <w:rStyle w:val="FontStyle12"/>
          <w:rFonts w:ascii="Times New Roman" w:hAnsi="Times New Roman" w:cs="Times New Roman"/>
          <w:sz w:val="20"/>
          <w:szCs w:val="20"/>
        </w:rPr>
        <w:t xml:space="preserve">Pani/Pana dane osobowe są przetwarzane przez Powiatowy Urząd Pracy w Chorzowie na podstawie   art. 6 ust 1 lit. c oraz art. 9 ust.2 lit. e, g RODO, </w:t>
      </w:r>
      <w:r>
        <w:rPr>
          <w:rStyle w:val="FontStyle14"/>
          <w:rFonts w:ascii="Times New Roman" w:hAnsi="Times New Roman" w:cs="Times New Roman"/>
          <w:sz w:val="20"/>
          <w:szCs w:val="20"/>
        </w:rPr>
        <w:t xml:space="preserve">wyłącznie w celu realizacji zadań ustawowych, </w:t>
      </w:r>
      <w:r>
        <w:rPr>
          <w:rStyle w:val="FontStyle12"/>
          <w:rFonts w:ascii="Times New Roman" w:hAnsi="Times New Roman" w:cs="Times New Roman"/>
          <w:sz w:val="20"/>
          <w:szCs w:val="20"/>
          <w:u w:val="single"/>
        </w:rPr>
        <w:t>w tym</w:t>
      </w:r>
      <w:r>
        <w:rPr>
          <w:rStyle w:val="FontStyle12"/>
          <w:rFonts w:ascii="Times New Roman" w:hAnsi="Times New Roman" w:cs="Times New Roman"/>
          <w:sz w:val="20"/>
          <w:szCs w:val="20"/>
        </w:rPr>
        <w:t>:</w:t>
      </w:r>
      <w:r>
        <w:rPr>
          <w:rStyle w:val="FontStyle12"/>
          <w:rFonts w:ascii="Times New Roman" w:hAnsi="Times New Roman" w:cs="Times New Roman"/>
          <w:sz w:val="20"/>
          <w:szCs w:val="20"/>
        </w:rPr>
        <w:br/>
      </w:r>
      <w:r>
        <w:rPr>
          <w:rStyle w:val="FontStyle12"/>
          <w:rFonts w:ascii="Times New Roman" w:hAnsi="Times New Roman" w:cs="Times New Roman"/>
          <w:sz w:val="20"/>
          <w:szCs w:val="20"/>
          <w:u w:val="single"/>
        </w:rPr>
        <w:t>w zakresie danych osób bezrobotnych/poszukujących pracy:</w:t>
      </w:r>
      <w:r>
        <w:rPr>
          <w:rStyle w:val="FontStyle12"/>
          <w:rFonts w:ascii="Times New Roman" w:hAnsi="Times New Roman" w:cs="Times New Roman"/>
          <w:sz w:val="20"/>
          <w:szCs w:val="20"/>
        </w:rPr>
        <w:t xml:space="preserve"> w celu weryfikacji uprawnień i danych, rejestracji </w:t>
      </w:r>
      <w:r w:rsidR="00135394">
        <w:rPr>
          <w:rStyle w:val="FontStyle12"/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Style w:val="FontStyle12"/>
          <w:rFonts w:ascii="Times New Roman" w:hAnsi="Times New Roman" w:cs="Times New Roman"/>
          <w:sz w:val="20"/>
          <w:szCs w:val="20"/>
        </w:rPr>
        <w:t xml:space="preserve">i ustalania statusu, zapewnienia pomocy określonej w ustawie, wydawania decyzji </w:t>
      </w:r>
      <w:r>
        <w:rPr>
          <w:rStyle w:val="FontStyle12"/>
          <w:rFonts w:ascii="Times New Roman" w:hAnsi="Times New Roman" w:cs="Times New Roman"/>
          <w:sz w:val="20"/>
          <w:szCs w:val="20"/>
        </w:rPr>
        <w:br/>
        <w:t>w zakresie statusu i świadczeń oraz zaświadczeń, zawierania i realizacji umów w ramach instrumentów i usług rynku pracy, prowadzenia postępowań administracyjnych, kontrolnych, egzekucyjnych, i sądowych, realizacji obowiązków sprawozdawczych i obowiązków w zakresie statystyki publicznej oraz określania planów dalszych działań w zakresie wynikającym z przepisów prawa, o których mowa poniżej(…);</w:t>
      </w:r>
    </w:p>
    <w:p w14:paraId="2066AA20" w14:textId="77777777" w:rsidR="00641D4B" w:rsidRDefault="00641D4B">
      <w:pPr>
        <w:pStyle w:val="Style3"/>
        <w:widowControl/>
        <w:tabs>
          <w:tab w:val="left" w:pos="284"/>
        </w:tabs>
        <w:spacing w:before="48"/>
        <w:ind w:left="284"/>
      </w:pPr>
      <w:r>
        <w:rPr>
          <w:rStyle w:val="FontStyle12"/>
          <w:rFonts w:ascii="Times New Roman" w:hAnsi="Times New Roman" w:cs="Times New Roman"/>
          <w:sz w:val="20"/>
          <w:szCs w:val="20"/>
          <w:u w:val="single"/>
        </w:rPr>
        <w:t xml:space="preserve">w zakresie danych kontrahentów PUP będącymi osobami fizycznymi: </w:t>
      </w:r>
      <w:r>
        <w:rPr>
          <w:rStyle w:val="FontStyle12"/>
          <w:rFonts w:ascii="Times New Roman" w:hAnsi="Times New Roman" w:cs="Times New Roman"/>
          <w:sz w:val="20"/>
          <w:szCs w:val="20"/>
        </w:rPr>
        <w:t xml:space="preserve">w celu weryfikacji danych podmiotu, wprowadzania do rejestru prowadzonego przez PUP, zapewnienia pomocy określonej </w:t>
      </w:r>
      <w:r>
        <w:rPr>
          <w:rStyle w:val="FontStyle12"/>
          <w:rFonts w:ascii="Times New Roman" w:hAnsi="Times New Roman" w:cs="Times New Roman"/>
          <w:sz w:val="20"/>
          <w:szCs w:val="20"/>
        </w:rPr>
        <w:br/>
        <w:t xml:space="preserve">w ustawie, zawierania i realizacji umów w ramach instrumentów i usług rynku pracy, realizacji ofert pracy, korespondencji e-mail, prowadzenia postępowań administracyjnych, kontrolnych i egzekucyjnych, realizacji obowiązków sprawozdawczych i obowiązków w zakresie statystyki publicznej oraz określania planów dalszych działań w zakresie wynikającym z przepisów prawa:  </w:t>
      </w:r>
      <w:r>
        <w:rPr>
          <w:rStyle w:val="FontStyle12"/>
          <w:rFonts w:ascii="Times New Roman" w:hAnsi="Times New Roman" w:cs="Times New Roman"/>
          <w:sz w:val="20"/>
          <w:szCs w:val="20"/>
          <w:u w:val="single"/>
        </w:rPr>
        <w:t>a w szczególności:</w:t>
      </w:r>
    </w:p>
    <w:p w14:paraId="1D99558F" w14:textId="77777777" w:rsidR="00641D4B" w:rsidRDefault="00641D4B" w:rsidP="004C1695">
      <w:pPr>
        <w:pStyle w:val="Style3"/>
        <w:widowControl/>
        <w:numPr>
          <w:ilvl w:val="0"/>
          <w:numId w:val="10"/>
        </w:numPr>
        <w:tabs>
          <w:tab w:val="left" w:pos="720"/>
        </w:tabs>
        <w:spacing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>Ustawy z dnia 20 kwietnia 2004 r. o promocji zatrudnienia i instytucjach rynku pracy</w:t>
      </w:r>
    </w:p>
    <w:p w14:paraId="1E7410D0" w14:textId="77777777" w:rsidR="00641D4B" w:rsidRDefault="00641D4B" w:rsidP="004C1695">
      <w:pPr>
        <w:pStyle w:val="Style3"/>
        <w:widowControl/>
        <w:numPr>
          <w:ilvl w:val="0"/>
          <w:numId w:val="10"/>
        </w:numPr>
        <w:tabs>
          <w:tab w:val="left" w:pos="720"/>
        </w:tabs>
        <w:spacing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>Ustawy z dnia 14 czerwca 1960 r. Kodeks Postępowania Administracyjnego</w:t>
      </w:r>
    </w:p>
    <w:p w14:paraId="65B5C870" w14:textId="77777777" w:rsidR="00641D4B" w:rsidRDefault="00641D4B" w:rsidP="004C1695">
      <w:pPr>
        <w:pStyle w:val="Style3"/>
        <w:widowControl/>
        <w:numPr>
          <w:ilvl w:val="0"/>
          <w:numId w:val="10"/>
        </w:numPr>
        <w:tabs>
          <w:tab w:val="left" w:pos="720"/>
        </w:tabs>
        <w:spacing w:before="5"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>Ustawy z dnia 27 sierpnia 1997 r. o rehabilitacji zawodowej i społecznej oraz zatrudnianiu osób niepełnosprawnych</w:t>
      </w:r>
    </w:p>
    <w:p w14:paraId="09D75878" w14:textId="77777777" w:rsidR="00641D4B" w:rsidRDefault="00641D4B" w:rsidP="004C1695">
      <w:pPr>
        <w:pStyle w:val="Style3"/>
        <w:widowControl/>
        <w:numPr>
          <w:ilvl w:val="0"/>
          <w:numId w:val="10"/>
        </w:numPr>
        <w:tabs>
          <w:tab w:val="left" w:pos="720"/>
        </w:tabs>
        <w:spacing w:before="5"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>Ustawy z dnia 15 czerwca 2012 r. o skutkach powierzania wykonywania pracy cudzoziemcom</w:t>
      </w:r>
    </w:p>
    <w:p w14:paraId="256996AA" w14:textId="77777777" w:rsidR="00641D4B" w:rsidRDefault="00641D4B" w:rsidP="004C1695">
      <w:pPr>
        <w:pStyle w:val="Style3"/>
        <w:widowControl/>
        <w:numPr>
          <w:ilvl w:val="0"/>
          <w:numId w:val="10"/>
        </w:numPr>
        <w:tabs>
          <w:tab w:val="left" w:pos="720"/>
        </w:tabs>
        <w:spacing w:before="5"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>Ustawy z dnia 12 grudnia 2013r. o cudzoziemcach</w:t>
      </w:r>
    </w:p>
    <w:p w14:paraId="5EC5AB88" w14:textId="77777777" w:rsidR="00641D4B" w:rsidRDefault="00641D4B" w:rsidP="004C1695">
      <w:pPr>
        <w:pStyle w:val="Style3"/>
        <w:widowControl/>
        <w:numPr>
          <w:ilvl w:val="0"/>
          <w:numId w:val="10"/>
        </w:numPr>
        <w:tabs>
          <w:tab w:val="left" w:pos="720"/>
        </w:tabs>
        <w:spacing w:before="5"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>Ustawy z dnia 6 marca 2018 r. Prawo przedsiębiorców</w:t>
      </w:r>
    </w:p>
    <w:p w14:paraId="60526DF3" w14:textId="77777777" w:rsidR="00641D4B" w:rsidRDefault="00641D4B" w:rsidP="004C1695">
      <w:pPr>
        <w:pStyle w:val="Style3"/>
        <w:widowControl/>
        <w:numPr>
          <w:ilvl w:val="0"/>
          <w:numId w:val="10"/>
        </w:numPr>
        <w:tabs>
          <w:tab w:val="left" w:pos="720"/>
        </w:tabs>
        <w:spacing w:before="5"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>Ustawy z dnia 17 czerwca 1966r. o postepowaniu egzekucyjnym w administracji</w:t>
      </w:r>
    </w:p>
    <w:p w14:paraId="5550F28B" w14:textId="77777777" w:rsidR="00641D4B" w:rsidRDefault="00641D4B" w:rsidP="004C1695">
      <w:pPr>
        <w:pStyle w:val="Style3"/>
        <w:widowControl/>
        <w:numPr>
          <w:ilvl w:val="0"/>
          <w:numId w:val="10"/>
        </w:numPr>
        <w:tabs>
          <w:tab w:val="left" w:pos="720"/>
        </w:tabs>
        <w:spacing w:before="5"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>Ustawy z dnia 23 kwietnia 1964r. kodeks cywilny</w:t>
      </w:r>
    </w:p>
    <w:p w14:paraId="1D75B496" w14:textId="77777777" w:rsidR="00641D4B" w:rsidRDefault="00641D4B" w:rsidP="004C1695">
      <w:pPr>
        <w:pStyle w:val="Style3"/>
        <w:widowControl/>
        <w:numPr>
          <w:ilvl w:val="0"/>
          <w:numId w:val="10"/>
        </w:numPr>
        <w:tabs>
          <w:tab w:val="left" w:pos="720"/>
        </w:tabs>
        <w:spacing w:before="5"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>Ustawy z dnia 17 listopada 1964r. kodeks postepowania cywilnego</w:t>
      </w:r>
    </w:p>
    <w:p w14:paraId="479D9C28" w14:textId="77777777" w:rsidR="00641D4B" w:rsidRDefault="00641D4B">
      <w:pPr>
        <w:pStyle w:val="Style3"/>
        <w:widowControl/>
        <w:tabs>
          <w:tab w:val="left" w:pos="720"/>
        </w:tabs>
        <w:spacing w:before="5"/>
      </w:pPr>
      <w:r>
        <w:rPr>
          <w:rStyle w:val="FontStyle12"/>
          <w:rFonts w:ascii="Times New Roman" w:hAnsi="Times New Roman" w:cs="Times New Roman"/>
          <w:sz w:val="20"/>
          <w:szCs w:val="20"/>
          <w:u w:val="single"/>
        </w:rPr>
        <w:t>Podanie danych osobowych jest obligatoryjne w oparciu o ww. przepisy prawa</w:t>
      </w:r>
    </w:p>
    <w:p w14:paraId="047C972E" w14:textId="77777777" w:rsidR="00641D4B" w:rsidRDefault="00641D4B">
      <w:pPr>
        <w:pStyle w:val="Style3"/>
        <w:widowControl/>
        <w:tabs>
          <w:tab w:val="left" w:pos="720"/>
        </w:tabs>
        <w:spacing w:before="5"/>
        <w:ind w:left="1074"/>
        <w:rPr>
          <w:rFonts w:ascii="Times New Roman" w:hAnsi="Times New Roman" w:cs="Times New Roman"/>
          <w:sz w:val="20"/>
          <w:szCs w:val="20"/>
          <w:u w:val="single"/>
        </w:rPr>
      </w:pPr>
    </w:p>
    <w:p w14:paraId="3AC081B9" w14:textId="77777777" w:rsidR="00641D4B" w:rsidRDefault="00641D4B" w:rsidP="004C1695">
      <w:pPr>
        <w:pStyle w:val="Style3"/>
        <w:widowControl/>
        <w:numPr>
          <w:ilvl w:val="0"/>
          <w:numId w:val="9"/>
        </w:numPr>
        <w:tabs>
          <w:tab w:val="clear" w:pos="709"/>
          <w:tab w:val="left" w:pos="284"/>
          <w:tab w:val="left" w:pos="720"/>
        </w:tabs>
        <w:spacing w:before="5" w:line="240" w:lineRule="auto"/>
      </w:pPr>
      <w:r>
        <w:rPr>
          <w:rStyle w:val="FontStyle12"/>
          <w:rFonts w:ascii="Times New Roman" w:hAnsi="Times New Roman" w:cs="Times New Roman"/>
          <w:sz w:val="20"/>
          <w:szCs w:val="20"/>
        </w:rPr>
        <w:t xml:space="preserve">Przysługuje Pani/Panu prawo dostępu do treści swoich danych, prawo do ich sprostowania  oraz prawo do </w:t>
      </w:r>
      <w:r>
        <w:rPr>
          <w:rStyle w:val="FontStyle12"/>
          <w:rFonts w:ascii="Times New Roman" w:hAnsi="Times New Roman" w:cs="Times New Roman"/>
          <w:sz w:val="20"/>
          <w:szCs w:val="20"/>
        </w:rPr>
        <w:br/>
        <w:t xml:space="preserve">      ograniczenia przetwarzania z zastrzeżeniem przypadków, o których mowa w art. 18 ust. 2 RODO;</w:t>
      </w:r>
    </w:p>
    <w:p w14:paraId="063D7106" w14:textId="77777777" w:rsidR="00641D4B" w:rsidRDefault="00641D4B" w:rsidP="004C1695">
      <w:pPr>
        <w:pStyle w:val="Style3"/>
        <w:widowControl/>
        <w:numPr>
          <w:ilvl w:val="0"/>
          <w:numId w:val="9"/>
        </w:numPr>
        <w:tabs>
          <w:tab w:val="clear" w:pos="709"/>
          <w:tab w:val="left" w:pos="284"/>
          <w:tab w:val="left" w:pos="720"/>
        </w:tabs>
        <w:spacing w:before="5" w:line="240" w:lineRule="auto"/>
        <w:ind w:left="284" w:hanging="284"/>
      </w:pPr>
      <w:r>
        <w:rPr>
          <w:rStyle w:val="FontStyle12"/>
          <w:rFonts w:ascii="Times New Roman" w:hAnsi="Times New Roman" w:cs="Times New Roman"/>
          <w:sz w:val="20"/>
          <w:szCs w:val="20"/>
        </w:rPr>
        <w:t>Ma Pani/Pan prawo wniesienia skargi do organu nadzorczego gdy uzna, iż przetwarzanie Pani/Pana danych osobowych narusza przepisy ogólnego rozporządzenia o ochronie danych osobowych z dnia  27 kwietnia 2016 r.</w:t>
      </w:r>
    </w:p>
    <w:p w14:paraId="7E25AC59" w14:textId="77777777" w:rsidR="00641D4B" w:rsidRDefault="00641D4B" w:rsidP="004C1695">
      <w:pPr>
        <w:pStyle w:val="Style3"/>
        <w:widowControl/>
        <w:numPr>
          <w:ilvl w:val="0"/>
          <w:numId w:val="9"/>
        </w:numPr>
        <w:tabs>
          <w:tab w:val="left" w:pos="284"/>
        </w:tabs>
        <w:spacing w:before="5" w:line="240" w:lineRule="auto"/>
        <w:ind w:left="284" w:hanging="284"/>
      </w:pPr>
      <w:r>
        <w:rPr>
          <w:rStyle w:val="FontStyle12"/>
          <w:rFonts w:ascii="Times New Roman" w:hAnsi="Times New Roman" w:cs="Times New Roman"/>
          <w:sz w:val="20"/>
          <w:szCs w:val="20"/>
          <w:u w:val="single"/>
        </w:rPr>
        <w:t>Odbiorcami</w:t>
      </w:r>
      <w:r>
        <w:rPr>
          <w:rStyle w:val="FontStyle12"/>
          <w:rFonts w:ascii="Times New Roman" w:hAnsi="Times New Roman" w:cs="Times New Roman"/>
          <w:sz w:val="20"/>
          <w:szCs w:val="20"/>
        </w:rPr>
        <w:t xml:space="preserve"> Pani/Pana danych osobowych będzie minister właściwy ds. pracy prowadzący rejestr centralny, organy publiczne (US/ZUS/KRUS/Sąd, Prokuratura, Policja, Komornik, PIP) na potrzeby prowadzonego postepowania i inne uprawnione podmioty na podstawie przepisów prawa i zawartych umów (w tym umów powierzenia, m.in.: </w:t>
      </w:r>
      <w:proofErr w:type="spellStart"/>
      <w:r>
        <w:rPr>
          <w:rStyle w:val="FontStyle12"/>
          <w:rFonts w:ascii="Times New Roman" w:hAnsi="Times New Roman" w:cs="Times New Roman"/>
          <w:sz w:val="20"/>
          <w:szCs w:val="20"/>
        </w:rPr>
        <w:t>Sygnity</w:t>
      </w:r>
      <w:proofErr w:type="spellEnd"/>
      <w:r>
        <w:rPr>
          <w:rStyle w:val="FontStyle12"/>
          <w:rFonts w:ascii="Times New Roman" w:hAnsi="Times New Roman" w:cs="Times New Roman"/>
          <w:sz w:val="20"/>
          <w:szCs w:val="20"/>
        </w:rPr>
        <w:t xml:space="preserve"> SA. z siedzibą w Warszawie, firmy brakujące i niszczące dokumenty) - celem wykonania ciążących na administratorze obowiązków oraz banki i jednostki świadczące usługi pocztowe, tj. Poczta Polska,</w:t>
      </w:r>
    </w:p>
    <w:p w14:paraId="0651C2E1" w14:textId="523ACC4D" w:rsidR="00641D4B" w:rsidRDefault="00641D4B" w:rsidP="004C1695">
      <w:pPr>
        <w:pStyle w:val="Style3"/>
        <w:widowControl/>
        <w:numPr>
          <w:ilvl w:val="0"/>
          <w:numId w:val="9"/>
        </w:numPr>
        <w:tabs>
          <w:tab w:val="left" w:pos="284"/>
        </w:tabs>
        <w:spacing w:before="5" w:line="240" w:lineRule="auto"/>
        <w:ind w:left="284" w:hanging="284"/>
      </w:pPr>
      <w:r>
        <w:rPr>
          <w:rStyle w:val="FontStyle12"/>
          <w:rFonts w:ascii="Times New Roman" w:hAnsi="Times New Roman" w:cs="Times New Roman"/>
          <w:sz w:val="20"/>
          <w:szCs w:val="20"/>
        </w:rPr>
        <w:t xml:space="preserve">Pani/Pana dane osobowe będą przechowywane przez okres realizacji ww. celów, </w:t>
      </w:r>
      <w:r>
        <w:rPr>
          <w:rStyle w:val="FontStyle13"/>
          <w:rFonts w:ascii="Times New Roman" w:hAnsi="Times New Roman" w:cs="Times New Roman"/>
        </w:rPr>
        <w:t>oraz okres wynikający  z przepisów prawa o archiwizacji obowiązujących w PUP</w:t>
      </w:r>
      <w:r>
        <w:rPr>
          <w:rStyle w:val="FontStyle12"/>
          <w:rFonts w:ascii="Times New Roman" w:hAnsi="Times New Roman" w:cs="Times New Roman"/>
          <w:sz w:val="20"/>
          <w:szCs w:val="20"/>
        </w:rPr>
        <w:t>;</w:t>
      </w:r>
    </w:p>
    <w:p w14:paraId="09ADDEA0" w14:textId="77777777" w:rsidR="00641D4B" w:rsidRDefault="00641D4B" w:rsidP="004C1695">
      <w:pPr>
        <w:pStyle w:val="Style3"/>
        <w:widowControl/>
        <w:numPr>
          <w:ilvl w:val="0"/>
          <w:numId w:val="9"/>
        </w:numPr>
        <w:tabs>
          <w:tab w:val="left" w:pos="284"/>
        </w:tabs>
        <w:spacing w:before="5" w:line="240" w:lineRule="auto"/>
        <w:ind w:left="284" w:hanging="284"/>
      </w:pPr>
      <w:r>
        <w:rPr>
          <w:rStyle w:val="FontStyle12"/>
          <w:rFonts w:ascii="Times New Roman" w:hAnsi="Times New Roman" w:cs="Times New Roman"/>
          <w:sz w:val="20"/>
          <w:szCs w:val="20"/>
        </w:rPr>
        <w:t>Podane przez Panią/Pana dane nie będą podlegały profilowaniu, nie będą powierzane podmiotom i osobom trzecim, za wyjątkiem oraz w sytuacjach, jeżeli będą tego nakazywały szczególne przepisy prawa.</w:t>
      </w:r>
    </w:p>
    <w:p w14:paraId="6E424C08" w14:textId="77777777" w:rsidR="00641D4B" w:rsidRDefault="00641D4B">
      <w:pPr>
        <w:pStyle w:val="Style3"/>
        <w:widowControl/>
        <w:tabs>
          <w:tab w:val="left" w:pos="720"/>
        </w:tabs>
        <w:spacing w:before="5"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006BB9AF" w14:textId="77777777" w:rsidR="00641D4B" w:rsidRDefault="00641D4B">
      <w:pPr>
        <w:pStyle w:val="Style3"/>
        <w:widowControl/>
        <w:tabs>
          <w:tab w:val="left" w:pos="720"/>
        </w:tabs>
        <w:spacing w:before="5"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3FBF1BE8" w14:textId="77777777" w:rsidR="00641D4B" w:rsidRDefault="00641D4B">
      <w:pPr>
        <w:pStyle w:val="Style3"/>
        <w:widowControl/>
        <w:tabs>
          <w:tab w:val="left" w:pos="720"/>
        </w:tabs>
        <w:spacing w:before="5"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219E6901" w14:textId="77777777" w:rsidR="00641D4B" w:rsidRDefault="00641D4B">
      <w:pPr>
        <w:pStyle w:val="Style3"/>
        <w:widowControl/>
        <w:tabs>
          <w:tab w:val="left" w:pos="720"/>
        </w:tabs>
        <w:spacing w:before="5" w:line="240" w:lineRule="auto"/>
        <w:ind w:firstLine="0"/>
      </w:pPr>
    </w:p>
    <w:p w14:paraId="552F0282" w14:textId="77777777" w:rsidR="00641D4B" w:rsidRDefault="00641D4B">
      <w:pPr>
        <w:pStyle w:val="Style3"/>
        <w:widowControl/>
        <w:tabs>
          <w:tab w:val="left" w:pos="720"/>
        </w:tabs>
        <w:spacing w:before="5" w:line="240" w:lineRule="auto"/>
        <w:ind w:firstLine="0"/>
      </w:pPr>
    </w:p>
    <w:p w14:paraId="07802972" w14:textId="77777777" w:rsidR="0090389F" w:rsidRDefault="0090389F">
      <w:pPr>
        <w:pStyle w:val="Style3"/>
        <w:widowControl/>
        <w:tabs>
          <w:tab w:val="left" w:pos="720"/>
        </w:tabs>
        <w:spacing w:before="5" w:line="240" w:lineRule="auto"/>
        <w:ind w:firstLine="0"/>
      </w:pPr>
    </w:p>
    <w:p w14:paraId="5AC2A353" w14:textId="77777777" w:rsidR="00B3310D" w:rsidRDefault="00B3310D">
      <w:pPr>
        <w:pStyle w:val="Style3"/>
        <w:widowControl/>
        <w:tabs>
          <w:tab w:val="left" w:pos="720"/>
        </w:tabs>
        <w:spacing w:before="5" w:line="240" w:lineRule="auto"/>
        <w:ind w:firstLine="0"/>
      </w:pPr>
    </w:p>
    <w:p w14:paraId="780087BB" w14:textId="77777777" w:rsidR="00641D4B" w:rsidRDefault="00641D4B">
      <w:pPr>
        <w:pStyle w:val="Style1"/>
        <w:widowControl/>
        <w:spacing w:line="274" w:lineRule="exact"/>
        <w:jc w:val="right"/>
      </w:pPr>
    </w:p>
    <w:p w14:paraId="4764164E" w14:textId="77777777" w:rsidR="00641D4B" w:rsidRDefault="00641D4B">
      <w:pPr>
        <w:pStyle w:val="Style1"/>
        <w:widowControl/>
        <w:spacing w:line="274" w:lineRule="exact"/>
        <w:jc w:val="right"/>
      </w:pPr>
    </w:p>
    <w:p w14:paraId="65B89476" w14:textId="77777777" w:rsidR="00641D4B" w:rsidRDefault="00641D4B">
      <w:pPr>
        <w:pStyle w:val="Style1"/>
        <w:widowControl/>
        <w:spacing w:line="274" w:lineRule="exact"/>
        <w:jc w:val="right"/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Załącznik nr </w:t>
      </w:r>
      <w:r w:rsidR="00594EF5">
        <w:rPr>
          <w:rFonts w:ascii="Times New Roman" w:hAnsi="Times New Roman" w:cs="Times New Roman"/>
          <w:b/>
          <w:sz w:val="22"/>
          <w:szCs w:val="22"/>
          <w:u w:val="single"/>
        </w:rPr>
        <w:t>8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</w:t>
      </w:r>
    </w:p>
    <w:p w14:paraId="752462CF" w14:textId="77777777" w:rsidR="00641D4B" w:rsidRDefault="00641D4B">
      <w:pPr>
        <w:pStyle w:val="Style1"/>
        <w:widowControl/>
        <w:spacing w:line="274" w:lineRule="exact"/>
      </w:pPr>
      <w:r>
        <w:rPr>
          <w:rStyle w:val="FontStyle11"/>
          <w:rFonts w:ascii="Times New Roman" w:hAnsi="Times New Roman" w:cs="Times New Roman"/>
        </w:rPr>
        <w:t>INFORMACJA O PRZETWARZANIU DANYCH OSOBOWYCH POZYSKANYCH</w:t>
      </w:r>
      <w:r>
        <w:rPr>
          <w:rStyle w:val="FontStyle11"/>
          <w:rFonts w:ascii="Times New Roman" w:hAnsi="Times New Roman" w:cs="Times New Roman"/>
        </w:rPr>
        <w:br/>
        <w:t>W INNY SPOSÓB, NIŻ OD OSOBY KTÓREJ DANE DOTYCZĄ, NA PODSTAWIE</w:t>
      </w:r>
      <w:r>
        <w:rPr>
          <w:rStyle w:val="FontStyle11"/>
          <w:rFonts w:ascii="Times New Roman" w:hAnsi="Times New Roman" w:cs="Times New Roman"/>
        </w:rPr>
        <w:br/>
        <w:t>WYPEŁNIENIA OBOWIĄZKU PRAWNEGO CIĄŻĄCEGO NA ADMINISTRATORZE DLA OSOBY WSKAZANEJ PRZEZ PRACODAWCĘ DO   KONTAKTU</w:t>
      </w:r>
    </w:p>
    <w:p w14:paraId="0FEF8747" w14:textId="77777777" w:rsidR="00641D4B" w:rsidRDefault="00641D4B">
      <w:pPr>
        <w:pStyle w:val="Style2"/>
        <w:widowControl/>
        <w:spacing w:before="19"/>
        <w:jc w:val="center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Szanowni Państwo,</w:t>
      </w:r>
    </w:p>
    <w:p w14:paraId="73256DCE" w14:textId="77777777" w:rsidR="00641D4B" w:rsidRDefault="00641D4B">
      <w:pPr>
        <w:pStyle w:val="Style3"/>
        <w:widowControl/>
        <w:spacing w:before="149" w:line="230" w:lineRule="exact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 xml:space="preserve">        zgodnie z art. 14 ust. 1 i ust. 2 ogólnego Rozporządzenia Parlamentu Europejskiego i Rady (UE) 2016/679 z dnia 27 kwietnia 2016r. (RODO) w sprawie ochrony osób fizycznych w związku przetwarzaniem danych osobowych i w sprawie swobodnego przepływu takich danych oraz uchylenia dyrektywy 95/46/WE, Powiatowy Urząd Pracy w Chorzowie (PUP) informuje o przetwarzaniu Pani/Pana danych osobowych oraz przysługujących prawach.</w:t>
      </w:r>
    </w:p>
    <w:p w14:paraId="7DF26ED2" w14:textId="77777777" w:rsidR="00641D4B" w:rsidRDefault="00641D4B">
      <w:pPr>
        <w:pStyle w:val="Style6"/>
        <w:widowControl/>
        <w:tabs>
          <w:tab w:val="left" w:pos="706"/>
        </w:tabs>
        <w:spacing w:before="163" w:line="240" w:lineRule="auto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1.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4"/>
          <w:rFonts w:ascii="Times New Roman" w:hAnsi="Times New Roman" w:cs="Times New Roman"/>
          <w:b w:val="0"/>
          <w:sz w:val="22"/>
          <w:szCs w:val="22"/>
          <w:u w:val="single"/>
        </w:rPr>
        <w:t>Administratorem Pani/Pana Danych Osobowych jest:</w:t>
      </w:r>
    </w:p>
    <w:p w14:paraId="58925936" w14:textId="77777777" w:rsidR="00641D4B" w:rsidRDefault="00641D4B">
      <w:pPr>
        <w:pStyle w:val="Style5"/>
        <w:widowControl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Powiatowy Urząd Pracy w Chorzowie, ul. Opolska 19,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br/>
        <w:t>tel. 32 3497101</w:t>
      </w:r>
    </w:p>
    <w:p w14:paraId="01754E41" w14:textId="77777777" w:rsidR="00641D4B" w:rsidRDefault="00641D4B">
      <w:pPr>
        <w:pStyle w:val="Style6"/>
        <w:widowControl/>
        <w:tabs>
          <w:tab w:val="left" w:pos="706"/>
        </w:tabs>
        <w:spacing w:before="134" w:line="240" w:lineRule="auto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2.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4"/>
          <w:rFonts w:ascii="Times New Roman" w:hAnsi="Times New Roman" w:cs="Times New Roman"/>
          <w:b w:val="0"/>
          <w:sz w:val="22"/>
          <w:szCs w:val="22"/>
          <w:u w:val="single"/>
        </w:rPr>
        <w:t>Dane kontaktowe do Inspektora Ochrony Danych</w:t>
      </w:r>
    </w:p>
    <w:p w14:paraId="0C47BABB" w14:textId="77777777" w:rsidR="00641D4B" w:rsidRPr="0090389F" w:rsidRDefault="00641D4B">
      <w:pPr>
        <w:pStyle w:val="Style5"/>
        <w:widowControl/>
        <w:spacing w:before="163" w:line="240" w:lineRule="auto"/>
        <w:rPr>
          <w:lang w:val="en-GB"/>
        </w:rPr>
      </w:pPr>
      <w:r>
        <w:rPr>
          <w:rStyle w:val="FontStyle12"/>
          <w:rFonts w:ascii="Times New Roman" w:hAnsi="Times New Roman" w:cs="Times New Roman"/>
          <w:b/>
          <w:sz w:val="22"/>
          <w:szCs w:val="22"/>
          <w:lang w:val="en-US"/>
        </w:rPr>
        <w:t>tel. 32 3497104,  email</w:t>
      </w:r>
      <w:r>
        <w:rPr>
          <w:rStyle w:val="FontStyle12"/>
          <w:rFonts w:ascii="Times New Roman" w:hAnsi="Times New Roman" w:cs="Times New Roman"/>
          <w:sz w:val="22"/>
          <w:szCs w:val="22"/>
          <w:lang w:val="en-US"/>
        </w:rPr>
        <w:t xml:space="preserve">: </w:t>
      </w:r>
      <w:hyperlink r:id="rId20" w:history="1">
        <w:r>
          <w:rPr>
            <w:rStyle w:val="Hipercze"/>
            <w:rFonts w:ascii="Times New Roman" w:hAnsi="Times New Roman" w:cs="Times New Roman"/>
            <w:sz w:val="22"/>
            <w:szCs w:val="22"/>
            <w:lang w:val="en-US"/>
          </w:rPr>
          <w:t>iod@pupchorzow.pl</w:t>
        </w:r>
      </w:hyperlink>
      <w:r>
        <w:rPr>
          <w:rStyle w:val="FontStyle12"/>
          <w:rFonts w:ascii="Times New Roman" w:hAnsi="Times New Roman" w:cs="Times New Roman"/>
          <w:sz w:val="22"/>
          <w:szCs w:val="22"/>
          <w:lang w:val="en-US"/>
        </w:rPr>
        <w:tab/>
      </w:r>
    </w:p>
    <w:p w14:paraId="36D3445E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3</w:t>
      </w:r>
      <w:r>
        <w:rPr>
          <w:rStyle w:val="FontStyle12"/>
          <w:rFonts w:ascii="Times New Roman" w:hAnsi="Times New Roman" w:cs="Times New Roman"/>
          <w:sz w:val="22"/>
          <w:szCs w:val="22"/>
        </w:rPr>
        <w:t>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Cele przetwarzania danych i podstawy prawne przetwarzania</w:t>
      </w:r>
    </w:p>
    <w:p w14:paraId="61F2A479" w14:textId="77777777" w:rsidR="00641D4B" w:rsidRDefault="00641D4B">
      <w:pPr>
        <w:pStyle w:val="Style3"/>
        <w:widowControl/>
        <w:spacing w:line="230" w:lineRule="exact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 xml:space="preserve">        Pani/Pana dane osobowe są przetwarzane przez Powiatowy Urząd Pracy w Chorzowie na podstawie art.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 xml:space="preserve">6 ust 1 lit. c RODO, 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 xml:space="preserve">wyłącznie w celach kontaktowych przy realizacji zadań ustawowych, 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w zakresie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wykonania umów zawartych z kontrahentami PUP w ramach instrumentów i usług rynku pracy, na podstawie przepisów Ustawy z dnia 20 kwietnia 2004 r. o promocji zatrudnienia i instytucjach rynku pracy;</w:t>
      </w:r>
    </w:p>
    <w:p w14:paraId="349CA1B4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4.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>Okres przechowywania danych</w:t>
      </w:r>
    </w:p>
    <w:p w14:paraId="77F457DF" w14:textId="77777777" w:rsidR="00641D4B" w:rsidRDefault="00641D4B">
      <w:pPr>
        <w:pStyle w:val="Style3"/>
        <w:widowControl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 xml:space="preserve">         Pani/Pana dane osobowe będą przechowywane przez okres niezbędny do realizacji wskazanego celu oraz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okres  wynikający z przepisów prawa o archiwizacji;</w:t>
      </w:r>
    </w:p>
    <w:p w14:paraId="73DBEBE9" w14:textId="77777777" w:rsidR="00641D4B" w:rsidRDefault="00641D4B">
      <w:pPr>
        <w:pStyle w:val="Style4"/>
        <w:widowControl/>
        <w:tabs>
          <w:tab w:val="left" w:pos="706"/>
        </w:tabs>
        <w:spacing w:before="139" w:line="240" w:lineRule="auto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5.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Kategorie danych osobowych</w:t>
      </w:r>
    </w:p>
    <w:p w14:paraId="56F64B0B" w14:textId="77777777" w:rsidR="00641D4B" w:rsidRDefault="00641D4B">
      <w:pPr>
        <w:pStyle w:val="Style3"/>
        <w:widowControl/>
        <w:spacing w:before="125"/>
      </w:pPr>
      <w:r>
        <w:rPr>
          <w:rStyle w:val="FontStyle14"/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Administrator będzie przetwarzać następujące kategorie Pani/Pana danych</w:t>
      </w:r>
      <w:r>
        <w:rPr>
          <w:rStyle w:val="FontStyle14"/>
          <w:rFonts w:ascii="Times New Roman" w:hAnsi="Times New Roman" w:cs="Times New Roman"/>
          <w:sz w:val="22"/>
          <w:szCs w:val="22"/>
        </w:rPr>
        <w:t xml:space="preserve">: </w:t>
      </w:r>
      <w:r>
        <w:rPr>
          <w:rStyle w:val="FontStyle13"/>
          <w:rFonts w:ascii="Times New Roman" w:hAnsi="Times New Roman" w:cs="Times New Roman"/>
          <w:sz w:val="22"/>
          <w:szCs w:val="22"/>
        </w:rPr>
        <w:t>imię, nazwisko, stanowisko,</w:t>
      </w:r>
      <w:r>
        <w:rPr>
          <w:rStyle w:val="FontStyle13"/>
          <w:rFonts w:ascii="Times New Roman" w:hAnsi="Times New Roman" w:cs="Times New Roman"/>
          <w:sz w:val="22"/>
          <w:szCs w:val="22"/>
        </w:rPr>
        <w:br/>
        <w:t>numer telefonu, adres e-mail;</w:t>
      </w:r>
    </w:p>
    <w:p w14:paraId="41A9D983" w14:textId="77777777" w:rsidR="00641D4B" w:rsidRDefault="00641D4B">
      <w:pPr>
        <w:pStyle w:val="Style4"/>
        <w:widowControl/>
        <w:tabs>
          <w:tab w:val="left" w:pos="706"/>
        </w:tabs>
        <w:spacing w:before="144" w:line="240" w:lineRule="auto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6.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Prawa osób, których dane dotyczą</w:t>
      </w:r>
    </w:p>
    <w:p w14:paraId="2C0A3B60" w14:textId="77777777" w:rsidR="00641D4B" w:rsidRDefault="00641D4B">
      <w:pPr>
        <w:pStyle w:val="Style3"/>
        <w:widowControl/>
        <w:spacing w:before="43" w:line="346" w:lineRule="exact"/>
        <w:jc w:val="left"/>
      </w:pPr>
      <w:r>
        <w:rPr>
          <w:rStyle w:val="FontStyle14"/>
          <w:rFonts w:ascii="Times New Roman" w:hAnsi="Times New Roman" w:cs="Times New Roman"/>
          <w:sz w:val="22"/>
          <w:szCs w:val="22"/>
        </w:rPr>
        <w:t xml:space="preserve">               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Posiada Pani/Pan prawo:</w:t>
      </w:r>
    </w:p>
    <w:p w14:paraId="1F94A1FA" w14:textId="77777777" w:rsidR="00641D4B" w:rsidRDefault="00641D4B" w:rsidP="004C1695">
      <w:pPr>
        <w:pStyle w:val="Style6"/>
        <w:widowControl/>
        <w:numPr>
          <w:ilvl w:val="0"/>
          <w:numId w:val="7"/>
        </w:numPr>
        <w:tabs>
          <w:tab w:val="left" w:pos="706"/>
        </w:tabs>
        <w:spacing w:line="240" w:lineRule="auto"/>
        <w:ind w:left="432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na podstawie art. 15 RODO prawo dostępu do danych osobowych Pani/Pana dotyczących;</w:t>
      </w:r>
    </w:p>
    <w:p w14:paraId="2416ADF7" w14:textId="77777777" w:rsidR="00641D4B" w:rsidRDefault="00641D4B" w:rsidP="004C1695">
      <w:pPr>
        <w:pStyle w:val="Style6"/>
        <w:widowControl/>
        <w:numPr>
          <w:ilvl w:val="0"/>
          <w:numId w:val="7"/>
        </w:numPr>
        <w:tabs>
          <w:tab w:val="left" w:pos="706"/>
        </w:tabs>
        <w:spacing w:line="240" w:lineRule="auto"/>
        <w:ind w:left="432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na podstawie art. 16 RODO prawo do sprostowania Pani/Pana danych osobowych;</w:t>
      </w:r>
    </w:p>
    <w:p w14:paraId="151CB4C6" w14:textId="77777777" w:rsidR="00641D4B" w:rsidRDefault="00641D4B" w:rsidP="004C1695">
      <w:pPr>
        <w:pStyle w:val="Style6"/>
        <w:widowControl/>
        <w:numPr>
          <w:ilvl w:val="0"/>
          <w:numId w:val="7"/>
        </w:numPr>
        <w:tabs>
          <w:tab w:val="left" w:pos="706"/>
        </w:tabs>
        <w:spacing w:line="240" w:lineRule="auto"/>
        <w:ind w:left="706" w:hanging="274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na podstawie art. 18 RODO prawo żądania od administratora ograniczenia przetwarzania danych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osobowych z zastrzeżeniem przypadków, o których mowa w art. 18 ust. 2 RODO;</w:t>
      </w:r>
    </w:p>
    <w:p w14:paraId="094FD3D2" w14:textId="77777777" w:rsidR="00641D4B" w:rsidRDefault="00641D4B">
      <w:pPr>
        <w:pStyle w:val="Style4"/>
        <w:widowControl/>
        <w:tabs>
          <w:tab w:val="left" w:pos="706"/>
        </w:tabs>
        <w:spacing w:before="5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7.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Prawo wniesienia skargi do organu nadzorczego</w:t>
      </w:r>
    </w:p>
    <w:p w14:paraId="567DC221" w14:textId="77777777" w:rsidR="00641D4B" w:rsidRDefault="00641D4B">
      <w:pPr>
        <w:pStyle w:val="Style3"/>
        <w:widowControl/>
        <w:spacing w:before="101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 xml:space="preserve">         Ma Pani/Pan prawo do wniesienia skargi do Prezesa Urzędu Ochrony Danych Osobowych, gdy uzna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Pani/Pan, że przetwarzanie danych osobowych Pani/Pana dotyczących narusza przepisy RODO.</w:t>
      </w:r>
    </w:p>
    <w:p w14:paraId="318D5796" w14:textId="77777777" w:rsidR="00641D4B" w:rsidRDefault="00641D4B">
      <w:pPr>
        <w:pStyle w:val="Style4"/>
        <w:widowControl/>
        <w:tabs>
          <w:tab w:val="left" w:pos="706"/>
        </w:tabs>
        <w:spacing w:before="115" w:line="240" w:lineRule="exact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8.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Odbiorcy danych</w:t>
      </w:r>
    </w:p>
    <w:p w14:paraId="1665E90A" w14:textId="77777777" w:rsidR="00641D4B" w:rsidRDefault="00641D4B">
      <w:pPr>
        <w:pStyle w:val="Style3"/>
        <w:widowControl/>
        <w:spacing w:before="5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 xml:space="preserve">        Pani/Pana dane osobowe mogą zostać ujawnione podmiotom upoważnionym na podstawie przepisów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prawa.</w:t>
      </w:r>
    </w:p>
    <w:p w14:paraId="5EA9EC6A" w14:textId="77777777" w:rsidR="00641D4B" w:rsidRDefault="00641D4B">
      <w:pPr>
        <w:pStyle w:val="Style4"/>
        <w:widowControl/>
        <w:tabs>
          <w:tab w:val="left" w:pos="706"/>
        </w:tabs>
        <w:spacing w:before="19" w:line="360" w:lineRule="exact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9.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Źródło danych</w:t>
      </w:r>
    </w:p>
    <w:p w14:paraId="37DF78CC" w14:textId="77777777" w:rsidR="00641D4B" w:rsidRDefault="00641D4B">
      <w:pPr>
        <w:pStyle w:val="Style3"/>
        <w:widowControl/>
        <w:spacing w:before="5" w:line="360" w:lineRule="exact"/>
        <w:jc w:val="left"/>
      </w:pPr>
      <w:r>
        <w:rPr>
          <w:rStyle w:val="FontStyle14"/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Pani/Pana dane osobowe pochodzą od Kontrahentów PUP ubiegających się o pomoc określoną w ustawie.</w:t>
      </w:r>
    </w:p>
    <w:p w14:paraId="1329FF3B" w14:textId="77777777" w:rsidR="00641D4B" w:rsidRDefault="00641D4B">
      <w:pPr>
        <w:pStyle w:val="Style4"/>
        <w:widowControl/>
        <w:tabs>
          <w:tab w:val="left" w:pos="706"/>
        </w:tabs>
        <w:spacing w:line="360" w:lineRule="exact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10.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Informacja dotycząca zautomatyzowanego przetwarzania danych osobowych</w:t>
      </w:r>
    </w:p>
    <w:p w14:paraId="4D313B19" w14:textId="77777777" w:rsidR="00641D4B" w:rsidRDefault="00641D4B">
      <w:pPr>
        <w:pStyle w:val="Style3"/>
        <w:widowControl/>
        <w:spacing w:before="5" w:line="360" w:lineRule="exact"/>
        <w:jc w:val="left"/>
      </w:pPr>
      <w:r>
        <w:rPr>
          <w:rStyle w:val="FontStyle14"/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Pani/Pana dane nie będą przetwarzane w sposób zautomatyzowany.</w:t>
      </w:r>
    </w:p>
    <w:p w14:paraId="74B4FE8D" w14:textId="77777777" w:rsidR="00641D4B" w:rsidRDefault="00641D4B">
      <w:pPr>
        <w:pStyle w:val="Style4"/>
        <w:widowControl/>
        <w:tabs>
          <w:tab w:val="left" w:pos="706"/>
        </w:tabs>
        <w:spacing w:before="101" w:line="240" w:lineRule="auto"/>
        <w:ind w:left="365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11.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 xml:space="preserve">Dodatkowe 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i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>nformacje</w:t>
      </w:r>
    </w:p>
    <w:p w14:paraId="5E966A92" w14:textId="77777777" w:rsidR="00641D4B" w:rsidRDefault="00641D4B">
      <w:pPr>
        <w:pStyle w:val="Style3"/>
        <w:widowControl/>
        <w:spacing w:line="341" w:lineRule="exact"/>
        <w:jc w:val="left"/>
      </w:pPr>
      <w:r>
        <w:rPr>
          <w:rStyle w:val="FontStyle14"/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Nie przysługuje Pani/Panu:</w:t>
      </w:r>
    </w:p>
    <w:p w14:paraId="4B834CEA" w14:textId="77777777" w:rsidR="00641D4B" w:rsidRDefault="00641D4B" w:rsidP="004C1695">
      <w:pPr>
        <w:pStyle w:val="Style6"/>
        <w:widowControl/>
        <w:numPr>
          <w:ilvl w:val="0"/>
          <w:numId w:val="7"/>
        </w:numPr>
        <w:tabs>
          <w:tab w:val="left" w:pos="706"/>
        </w:tabs>
        <w:spacing w:line="240" w:lineRule="auto"/>
        <w:ind w:left="432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w związku z art. 17 ust. 3 lit. b, d lub e RODO prawo do usunięcia danych osobowych;</w:t>
      </w:r>
    </w:p>
    <w:p w14:paraId="072A79BD" w14:textId="77777777" w:rsidR="00641D4B" w:rsidRDefault="00641D4B" w:rsidP="004C1695">
      <w:pPr>
        <w:pStyle w:val="Style6"/>
        <w:widowControl/>
        <w:numPr>
          <w:ilvl w:val="0"/>
          <w:numId w:val="7"/>
        </w:numPr>
        <w:tabs>
          <w:tab w:val="left" w:pos="706"/>
        </w:tabs>
        <w:spacing w:line="240" w:lineRule="auto"/>
        <w:ind w:left="432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prawo do przenoszenia danych osobowych, o którym mowa w art. 20 RODO;</w:t>
      </w:r>
    </w:p>
    <w:p w14:paraId="038CFB24" w14:textId="77777777" w:rsidR="00641D4B" w:rsidRPr="00B3310D" w:rsidRDefault="00641D4B" w:rsidP="004C1695">
      <w:pPr>
        <w:pStyle w:val="Style4"/>
        <w:widowControl/>
        <w:numPr>
          <w:ilvl w:val="0"/>
          <w:numId w:val="7"/>
        </w:numPr>
        <w:tabs>
          <w:tab w:val="left" w:pos="706"/>
        </w:tabs>
        <w:spacing w:line="341" w:lineRule="exact"/>
        <w:ind w:left="706" w:hanging="274"/>
        <w:rPr>
          <w:rStyle w:val="FontStyle12"/>
          <w:color w:val="auto"/>
          <w:sz w:val="24"/>
          <w:szCs w:val="24"/>
        </w:rPr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na podstawie art. 21 RODO prawo sprzeciwu, wobec przetwarzania danych osobowych, gdyż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br/>
        <w:t>podstawą prawną przetwarzania Pani/Pana danych osobowych jest art. 6 ust. 1 lit. c RODO.</w:t>
      </w:r>
    </w:p>
    <w:p w14:paraId="528B3F63" w14:textId="77777777" w:rsidR="00B3310D" w:rsidRDefault="00B3310D" w:rsidP="004C1695">
      <w:pPr>
        <w:pStyle w:val="Style4"/>
        <w:widowControl/>
        <w:numPr>
          <w:ilvl w:val="0"/>
          <w:numId w:val="7"/>
        </w:numPr>
        <w:tabs>
          <w:tab w:val="left" w:pos="706"/>
        </w:tabs>
        <w:spacing w:line="341" w:lineRule="exact"/>
        <w:ind w:left="706" w:hanging="274"/>
      </w:pPr>
    </w:p>
    <w:p w14:paraId="430B925B" w14:textId="77777777" w:rsidR="00641D4B" w:rsidRDefault="00641D4B">
      <w:pPr>
        <w:spacing w:after="240" w:line="100" w:lineRule="atLeast"/>
        <w:jc w:val="right"/>
      </w:pPr>
      <w:r>
        <w:rPr>
          <w:rFonts w:ascii="Times New Roman" w:hAnsi="Times New Roman" w:cs="Times New Roman"/>
          <w:b/>
          <w:u w:val="single"/>
          <w:lang w:eastAsia="pl-PL"/>
        </w:rPr>
        <w:t xml:space="preserve">Załącznik nr </w:t>
      </w:r>
      <w:r w:rsidR="00594EF5">
        <w:rPr>
          <w:rFonts w:ascii="Times New Roman" w:hAnsi="Times New Roman" w:cs="Times New Roman"/>
          <w:b/>
          <w:u w:val="single"/>
          <w:lang w:eastAsia="pl-PL"/>
        </w:rPr>
        <w:t>9</w:t>
      </w:r>
      <w:r>
        <w:rPr>
          <w:rFonts w:ascii="Times New Roman" w:hAnsi="Times New Roman" w:cs="Times New Roman"/>
          <w:b/>
          <w:bCs/>
        </w:rPr>
        <w:t xml:space="preserve">                </w:t>
      </w:r>
    </w:p>
    <w:p w14:paraId="2DFA7B49" w14:textId="77777777" w:rsidR="00641D4B" w:rsidRDefault="00641D4B">
      <w:pP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INFORMACJA O PRZETWARZANIU DANYCH OSOBOWYCH POZYSKANYCH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W INNY SPOSÓB, NIŻ OD OSOBY KTÓREJ DANE DOTYCZĄ DLA PRACOWNIKÓW OBJĘTYCH KSZTAŁCENIEM USTAWICZNYM</w:t>
      </w:r>
    </w:p>
    <w:p w14:paraId="7D586B45" w14:textId="77777777" w:rsidR="00641D4B" w:rsidRDefault="00641D4B">
      <w:pPr>
        <w:spacing w:after="24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Zgodnie z art. 14 ust. 1 i ust. 2 ogólnego Rozporządzenia Parlamentu Europejskiego i Rady (UE) 2016/679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z dnia 27 kwietnia 2016r. (RODO) w sprawie ochrony osób fizycznych w związku przetwarzaniem danych osobowych i w sprawie swobodnego przepływu takich danych oraz uchylenia dyrektywy 95/46/WE, Powiatowy Urząd Pracy w Chorzowie (PUP) informuje o przetwarzaniu Pani/Pana danych osobowych oraz przysługujących prawach.</w:t>
      </w:r>
    </w:p>
    <w:p w14:paraId="44182868" w14:textId="77777777" w:rsidR="00641D4B" w:rsidRDefault="00641D4B">
      <w:pPr>
        <w:pStyle w:val="Akapitzlist"/>
        <w:numPr>
          <w:ilvl w:val="0"/>
          <w:numId w:val="2"/>
        </w:numPr>
        <w:spacing w:after="0" w:line="100" w:lineRule="atLeast"/>
        <w:jc w:val="both"/>
      </w:pPr>
      <w:r>
        <w:rPr>
          <w:rFonts w:ascii="Times New Roman" w:hAnsi="Times New Roman"/>
          <w:color w:val="000000"/>
          <w:u w:val="single"/>
        </w:rPr>
        <w:t>Administratorem Pani/Pana Danych Osobowych jest:</w:t>
      </w:r>
    </w:p>
    <w:p w14:paraId="6DD2FED0" w14:textId="77777777" w:rsidR="00641D4B" w:rsidRDefault="00641D4B">
      <w:p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  <w:t xml:space="preserve">Powiatowy Urząd Pracy w Chorzowie, ul. Opolska 19, </w:t>
      </w:r>
    </w:p>
    <w:p w14:paraId="52865404" w14:textId="77777777" w:rsidR="00641D4B" w:rsidRDefault="00641D4B">
      <w:pPr>
        <w:spacing w:after="113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  <w:t>tel. 32 3497104</w:t>
      </w:r>
    </w:p>
    <w:p w14:paraId="0652115F" w14:textId="77777777" w:rsidR="00641D4B" w:rsidRDefault="00641D4B">
      <w:pPr>
        <w:pStyle w:val="Akapitzlist"/>
        <w:numPr>
          <w:ilvl w:val="0"/>
          <w:numId w:val="2"/>
        </w:numPr>
        <w:spacing w:after="0" w:line="100" w:lineRule="atLeast"/>
        <w:jc w:val="both"/>
      </w:pPr>
      <w:r>
        <w:rPr>
          <w:rFonts w:ascii="Times New Roman" w:eastAsia="Times New Roman" w:hAnsi="Times New Roman"/>
          <w:color w:val="000000"/>
          <w:u w:val="single"/>
          <w:lang w:eastAsia="pl-PL"/>
        </w:rPr>
        <w:t>Dane kontaktowe do inspektora ochrony danych</w:t>
      </w:r>
    </w:p>
    <w:p w14:paraId="15711CEA" w14:textId="77777777" w:rsidR="00641D4B" w:rsidRPr="0090389F" w:rsidRDefault="00641D4B">
      <w:pPr>
        <w:spacing w:after="150" w:line="100" w:lineRule="atLeast"/>
        <w:jc w:val="both"/>
        <w:rPr>
          <w:lang w:val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en-US" w:eastAsia="pl-PL"/>
        </w:rPr>
        <w:t>tel. 32 3497104; e-mail: iod@pupchorzow.pl</w:t>
      </w:r>
    </w:p>
    <w:p w14:paraId="2F6F07B6" w14:textId="77777777" w:rsidR="00641D4B" w:rsidRDefault="00641D4B">
      <w:pPr>
        <w:pStyle w:val="Akapitzlist"/>
        <w:numPr>
          <w:ilvl w:val="0"/>
          <w:numId w:val="2"/>
        </w:numPr>
        <w:spacing w:before="120" w:after="120" w:line="240" w:lineRule="atLeast"/>
        <w:jc w:val="both"/>
      </w:pPr>
      <w:r>
        <w:rPr>
          <w:rFonts w:ascii="Times New Roman" w:hAnsi="Times New Roman"/>
          <w:b/>
        </w:rPr>
        <w:t>Cele przetwarzania danych i  podstawy prawne przetwarzania</w:t>
      </w:r>
    </w:p>
    <w:p w14:paraId="5187AEA0" w14:textId="77777777" w:rsidR="00641D4B" w:rsidRDefault="00641D4B">
      <w:pPr>
        <w:spacing w:before="120" w:after="120" w:line="240" w:lineRule="atLeast"/>
        <w:jc w:val="both"/>
      </w:pPr>
      <w:r>
        <w:rPr>
          <w:rFonts w:ascii="Times New Roman" w:hAnsi="Times New Roman" w:cs="Times New Roman"/>
          <w:color w:val="000000"/>
        </w:rPr>
        <w:t xml:space="preserve">Pani/Pana dane osobowe są przetwarzane przez Powiatowy Urząd Pracy w </w:t>
      </w:r>
      <w:r>
        <w:rPr>
          <w:rFonts w:ascii="Times New Roman" w:eastAsia="Lucida Sans Unicode" w:hAnsi="Times New Roman" w:cs="Times New Roman"/>
          <w:color w:val="000000"/>
        </w:rPr>
        <w:t>Chorzowie</w:t>
      </w:r>
      <w:r>
        <w:rPr>
          <w:rFonts w:ascii="Times New Roman" w:hAnsi="Times New Roman" w:cs="Times New Roman"/>
          <w:color w:val="000000"/>
        </w:rPr>
        <w:t xml:space="preserve"> na podstawie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wypełnienia obowiązku prawnego ciążącego na administratorze  wynikającego z </w:t>
      </w:r>
      <w:r>
        <w:rPr>
          <w:rFonts w:ascii="Times New Roman" w:hAnsi="Times New Roman" w:cs="Times New Roman"/>
        </w:rPr>
        <w:t>art. 6 ust 1 lit. c RODO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wyłącznie w celu realizacji zadań ustawowych, w zakresie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wykonania umowy o sfinansowanie działań na rzecz kształcenia ustawicznego pracowników ze środków Krajowego Funduszu Szkoleniowego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zawartej z Pracodawcą, </w:t>
      </w:r>
      <w:r>
        <w:rPr>
          <w:rFonts w:ascii="Times New Roman" w:hAnsi="Times New Roman" w:cs="Times New Roman"/>
          <w:b/>
          <w:bCs/>
          <w:color w:val="000000"/>
        </w:rPr>
        <w:t>prowadzenia postępowań kontrolnych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, na podstawie przepisów </w:t>
      </w:r>
      <w:r>
        <w:rPr>
          <w:rFonts w:ascii="Times New Roman" w:hAnsi="Times New Roman" w:cs="Times New Roman"/>
        </w:rPr>
        <w:t>Ustawy z dnia 20 kwietnia 2004r. o promocji zatrudnienia i instytucjach rynku pracy i aktów wykonawczych</w:t>
      </w:r>
      <w:r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5D432456" w14:textId="77777777" w:rsidR="00641D4B" w:rsidRDefault="00641D4B">
      <w:pPr>
        <w:pStyle w:val="Akapitzlist"/>
        <w:numPr>
          <w:ilvl w:val="0"/>
          <w:numId w:val="2"/>
        </w:numPr>
        <w:spacing w:before="120" w:after="120" w:line="240" w:lineRule="atLeast"/>
        <w:jc w:val="both"/>
      </w:pPr>
      <w:r>
        <w:rPr>
          <w:rFonts w:ascii="Times New Roman" w:hAnsi="Times New Roman"/>
          <w:b/>
        </w:rPr>
        <w:t xml:space="preserve">Okres przechowywania danych </w:t>
      </w:r>
    </w:p>
    <w:p w14:paraId="73D5ECE0" w14:textId="77777777" w:rsidR="00641D4B" w:rsidRDefault="00641D4B">
      <w:pPr>
        <w:spacing w:before="120" w:after="120" w:line="240" w:lineRule="atLeast"/>
        <w:jc w:val="both"/>
      </w:pPr>
      <w:r>
        <w:rPr>
          <w:rFonts w:ascii="Times New Roman" w:hAnsi="Times New Roman" w:cs="Times New Roman"/>
        </w:rPr>
        <w:t>Pani/Pana dane osobowe będą przechowywane przez okres niezbędny do realizacji wskazanego celu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oraz okres wynikający z przepisów prawa o archiwizacji i przepisów dotyczących pomocy publicznej.</w:t>
      </w:r>
    </w:p>
    <w:p w14:paraId="70ED5451" w14:textId="77777777" w:rsidR="00641D4B" w:rsidRDefault="00641D4B">
      <w:pPr>
        <w:pStyle w:val="Akapitzlist"/>
        <w:numPr>
          <w:ilvl w:val="0"/>
          <w:numId w:val="2"/>
        </w:numPr>
        <w:spacing w:after="0" w:line="240" w:lineRule="atLeast"/>
        <w:jc w:val="both"/>
      </w:pPr>
      <w:r>
        <w:rPr>
          <w:rFonts w:ascii="Times New Roman" w:hAnsi="Times New Roman"/>
          <w:b/>
        </w:rPr>
        <w:t>Kategorie danych osobowych</w:t>
      </w:r>
    </w:p>
    <w:p w14:paraId="5BC8ACDF" w14:textId="77777777" w:rsidR="00641D4B" w:rsidRDefault="00641D4B">
      <w:pPr>
        <w:spacing w:after="120" w:line="240" w:lineRule="atLeast"/>
        <w:jc w:val="both"/>
      </w:pPr>
      <w:r>
        <w:rPr>
          <w:rFonts w:ascii="Times New Roman" w:hAnsi="Times New Roman" w:cs="Times New Roman"/>
          <w:u w:val="single"/>
        </w:rPr>
        <w:t>Administrator będzie przetwarzać następujące kategorie Pani/Pana danych: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imię (imiona), nazwisko, data </w:t>
      </w:r>
      <w:r>
        <w:rPr>
          <w:rFonts w:ascii="Times New Roman" w:hAnsi="Times New Roman" w:cs="Times New Roman"/>
          <w:i/>
        </w:rPr>
        <w:br/>
        <w:t>i miejsce urodzenia, numer PESEL, stanowisko, wykształcenie, dane dotyczące doświadczenia zawodowego; informacje o gotowości do wyrażenia zgody albo jej braku na udział w badaniach rynku pracy prowadzonych przez publiczne służby zatrudnienia, organy administracji rządowej, samorządowej lub na ich zlecenie;</w:t>
      </w:r>
    </w:p>
    <w:p w14:paraId="3C9CD42F" w14:textId="77777777" w:rsidR="00641D4B" w:rsidRDefault="00641D4B">
      <w:pPr>
        <w:pStyle w:val="Akapitzlist"/>
        <w:numPr>
          <w:ilvl w:val="0"/>
          <w:numId w:val="2"/>
        </w:numPr>
        <w:spacing w:before="120" w:after="0" w:line="240" w:lineRule="atLeast"/>
        <w:ind w:left="714" w:hanging="357"/>
        <w:jc w:val="both"/>
      </w:pPr>
      <w:r>
        <w:rPr>
          <w:rFonts w:ascii="Times New Roman" w:hAnsi="Times New Roman"/>
          <w:b/>
        </w:rPr>
        <w:t>Prawa osób, których dane dotyczą</w:t>
      </w:r>
    </w:p>
    <w:p w14:paraId="6784DB80" w14:textId="77777777" w:rsidR="00641D4B" w:rsidRDefault="00641D4B">
      <w:pPr>
        <w:spacing w:after="120" w:line="240" w:lineRule="atLeast"/>
        <w:jc w:val="both"/>
      </w:pPr>
      <w:r>
        <w:rPr>
          <w:rFonts w:ascii="Times New Roman" w:hAnsi="Times New Roman" w:cs="Times New Roman"/>
        </w:rPr>
        <w:t>Posiada Pani/Pan prawo:</w:t>
      </w:r>
    </w:p>
    <w:p w14:paraId="6EE5A1D4" w14:textId="77777777" w:rsidR="00641D4B" w:rsidRDefault="00641D4B">
      <w:pPr>
        <w:pStyle w:val="Akapitzlist"/>
        <w:numPr>
          <w:ilvl w:val="0"/>
          <w:numId w:val="3"/>
        </w:numPr>
        <w:spacing w:before="120" w:after="120" w:line="240" w:lineRule="atLeast"/>
        <w:ind w:left="709" w:hanging="284"/>
        <w:jc w:val="both"/>
      </w:pPr>
      <w:r>
        <w:rPr>
          <w:rFonts w:ascii="Times New Roman" w:hAnsi="Times New Roman"/>
        </w:rPr>
        <w:t>na podstawie art. 15 RODO prawo dostępu do danych osobowych Pani/Pana dotyczących;</w:t>
      </w:r>
    </w:p>
    <w:p w14:paraId="7A7E242B" w14:textId="77777777" w:rsidR="00641D4B" w:rsidRDefault="00641D4B">
      <w:pPr>
        <w:pStyle w:val="Akapitzlist"/>
        <w:numPr>
          <w:ilvl w:val="0"/>
          <w:numId w:val="3"/>
        </w:numPr>
        <w:spacing w:before="120" w:after="120" w:line="240" w:lineRule="atLeast"/>
        <w:ind w:left="709" w:hanging="284"/>
        <w:jc w:val="both"/>
      </w:pPr>
      <w:r>
        <w:rPr>
          <w:rFonts w:ascii="Times New Roman" w:hAnsi="Times New Roman"/>
        </w:rPr>
        <w:t>na podstawie art. 16 RODO prawo do sprostowania Pani/Pana danych osobowych;</w:t>
      </w:r>
    </w:p>
    <w:p w14:paraId="543E8406" w14:textId="77777777" w:rsidR="00641D4B" w:rsidRDefault="00641D4B">
      <w:pPr>
        <w:pStyle w:val="Akapitzlist"/>
        <w:numPr>
          <w:ilvl w:val="0"/>
          <w:numId w:val="3"/>
        </w:numPr>
        <w:spacing w:after="0" w:line="240" w:lineRule="atLeast"/>
        <w:ind w:left="709" w:hanging="284"/>
        <w:jc w:val="both"/>
      </w:pPr>
      <w:r>
        <w:rPr>
          <w:rFonts w:ascii="Times New Roman" w:hAnsi="Times New Roman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7D5BC480" w14:textId="77777777" w:rsidR="00641D4B" w:rsidRDefault="00641D4B">
      <w:pPr>
        <w:pStyle w:val="Akapitzlist"/>
        <w:numPr>
          <w:ilvl w:val="0"/>
          <w:numId w:val="2"/>
        </w:numPr>
        <w:spacing w:before="120" w:after="240" w:line="240" w:lineRule="atLeast"/>
        <w:jc w:val="both"/>
      </w:pPr>
      <w:r>
        <w:rPr>
          <w:rFonts w:ascii="Times New Roman" w:hAnsi="Times New Roman"/>
          <w:b/>
        </w:rPr>
        <w:t>Prawo wniesienia skargi do organu nadzorczego</w:t>
      </w:r>
    </w:p>
    <w:p w14:paraId="448E5909" w14:textId="77777777" w:rsidR="00641D4B" w:rsidRDefault="00641D4B">
      <w:pPr>
        <w:pStyle w:val="Akapitzlist"/>
        <w:spacing w:before="120" w:after="240" w:line="240" w:lineRule="atLeast"/>
        <w:ind w:left="360"/>
        <w:jc w:val="both"/>
      </w:pPr>
      <w:r>
        <w:rPr>
          <w:rFonts w:ascii="Times New Roman" w:hAnsi="Times New Roman"/>
        </w:rPr>
        <w:t>Ma Pani/Pan prawo do wniesienia skargi do Prezesa Urzędu Ochrony Danych Osobowych, gdy uzna Pani/Pan, że przetwarzanie danych osobowych Pani/Pana dotyczących narusza przepisy RODO.</w:t>
      </w:r>
    </w:p>
    <w:p w14:paraId="23FA95E6" w14:textId="77777777" w:rsidR="00641D4B" w:rsidRDefault="00641D4B">
      <w:pPr>
        <w:pStyle w:val="Akapitzlist"/>
        <w:numPr>
          <w:ilvl w:val="0"/>
          <w:numId w:val="2"/>
        </w:numPr>
        <w:spacing w:before="120" w:after="120" w:line="240" w:lineRule="atLeast"/>
        <w:ind w:left="714" w:hanging="357"/>
        <w:jc w:val="both"/>
      </w:pPr>
      <w:r>
        <w:rPr>
          <w:rFonts w:ascii="Times New Roman" w:hAnsi="Times New Roman"/>
          <w:b/>
        </w:rPr>
        <w:t>Odbiorcy danych</w:t>
      </w:r>
    </w:p>
    <w:p w14:paraId="5F55540C" w14:textId="77777777" w:rsidR="00641D4B" w:rsidRDefault="00641D4B">
      <w:pPr>
        <w:pStyle w:val="Akapitzlist"/>
        <w:spacing w:before="120" w:after="120" w:line="240" w:lineRule="atLeast"/>
        <w:ind w:left="0"/>
        <w:jc w:val="both"/>
      </w:pPr>
      <w:r>
        <w:rPr>
          <w:rFonts w:ascii="Times New Roman" w:hAnsi="Times New Roman"/>
        </w:rPr>
        <w:t>Pani/Pana dane osobowe mogą zostać ujawnione podmiotom upoważnionym na podstawie przepisów prawa.</w:t>
      </w:r>
    </w:p>
    <w:p w14:paraId="678632BD" w14:textId="77777777" w:rsidR="00641D4B" w:rsidRDefault="00641D4B">
      <w:pPr>
        <w:pStyle w:val="Akapitzlist"/>
        <w:numPr>
          <w:ilvl w:val="0"/>
          <w:numId w:val="2"/>
        </w:numPr>
        <w:spacing w:before="120" w:after="120" w:line="240" w:lineRule="atLeast"/>
        <w:jc w:val="both"/>
      </w:pPr>
      <w:r>
        <w:rPr>
          <w:rFonts w:ascii="Times New Roman" w:hAnsi="Times New Roman"/>
          <w:b/>
          <w:bCs/>
        </w:rPr>
        <w:t>Źródło danych</w:t>
      </w:r>
    </w:p>
    <w:p w14:paraId="22556975" w14:textId="77777777" w:rsidR="00641D4B" w:rsidRDefault="00641D4B">
      <w:pPr>
        <w:pStyle w:val="Akapitzlist"/>
        <w:spacing w:before="120" w:after="120" w:line="240" w:lineRule="atLeast"/>
        <w:ind w:left="0"/>
        <w:jc w:val="both"/>
      </w:pPr>
      <w:r>
        <w:rPr>
          <w:rFonts w:ascii="Times New Roman" w:hAnsi="Times New Roman"/>
        </w:rPr>
        <w:t>Pani/Pana dane osobowe pochodzą od Pracodawców ubiegających się o pomoc określoną w ustawie jw.</w:t>
      </w:r>
    </w:p>
    <w:p w14:paraId="41BB7D74" w14:textId="77777777" w:rsidR="00641D4B" w:rsidRDefault="00641D4B">
      <w:pPr>
        <w:pStyle w:val="Akapitzlist"/>
        <w:numPr>
          <w:ilvl w:val="0"/>
          <w:numId w:val="2"/>
        </w:numPr>
        <w:spacing w:before="120" w:after="120" w:line="240" w:lineRule="atLeast"/>
        <w:jc w:val="both"/>
      </w:pPr>
      <w:r>
        <w:rPr>
          <w:rFonts w:ascii="Times New Roman" w:hAnsi="Times New Roman"/>
          <w:b/>
          <w:bCs/>
        </w:rPr>
        <w:t>Informacja dotycząca zautomatyzowanego przetwarzania danych osobowych</w:t>
      </w:r>
    </w:p>
    <w:p w14:paraId="50C89DB6" w14:textId="77777777" w:rsidR="00641D4B" w:rsidRDefault="00641D4B">
      <w:pPr>
        <w:pStyle w:val="Akapitzlist"/>
        <w:spacing w:before="120" w:after="120" w:line="240" w:lineRule="atLeast"/>
        <w:ind w:left="0"/>
        <w:jc w:val="both"/>
      </w:pPr>
      <w:r>
        <w:rPr>
          <w:rFonts w:ascii="Times New Roman" w:hAnsi="Times New Roman"/>
        </w:rPr>
        <w:t>Pani</w:t>
      </w:r>
      <w:r>
        <w:rPr>
          <w:rFonts w:ascii="Times New Roman" w:hAnsi="Times New Roman"/>
          <w:bCs/>
        </w:rPr>
        <w:t>/</w:t>
      </w:r>
      <w:r>
        <w:rPr>
          <w:rFonts w:ascii="Times New Roman" w:hAnsi="Times New Roman"/>
        </w:rPr>
        <w:t>Pana</w:t>
      </w:r>
      <w:r>
        <w:rPr>
          <w:rFonts w:ascii="Times New Roman" w:hAnsi="Times New Roman"/>
          <w:bCs/>
        </w:rPr>
        <w:t xml:space="preserve"> dane nie będą przetwarzane w sposób zautomatyzowany.</w:t>
      </w:r>
    </w:p>
    <w:p w14:paraId="3B572F67" w14:textId="77777777" w:rsidR="00641D4B" w:rsidRDefault="00641D4B">
      <w:pPr>
        <w:pStyle w:val="Tekstprzypisudolnego1"/>
        <w:numPr>
          <w:ilvl w:val="0"/>
          <w:numId w:val="2"/>
        </w:numPr>
        <w:spacing w:before="120" w:line="240" w:lineRule="atLeast"/>
        <w:ind w:left="714" w:hanging="357"/>
        <w:jc w:val="both"/>
      </w:pPr>
      <w:r>
        <w:rPr>
          <w:rFonts w:ascii="Times New Roman" w:hAnsi="Times New Roman"/>
          <w:b/>
          <w:bCs/>
          <w:sz w:val="22"/>
          <w:szCs w:val="22"/>
        </w:rPr>
        <w:t>Dodatkowe</w:t>
      </w:r>
      <w:r>
        <w:rPr>
          <w:rFonts w:ascii="Times New Roman" w:hAnsi="Times New Roman"/>
          <w:bCs/>
          <w:sz w:val="22"/>
          <w:szCs w:val="22"/>
        </w:rPr>
        <w:t xml:space="preserve"> i</w:t>
      </w:r>
      <w:r>
        <w:rPr>
          <w:rFonts w:ascii="Times New Roman" w:hAnsi="Times New Roman"/>
          <w:b/>
          <w:bCs/>
          <w:sz w:val="22"/>
          <w:szCs w:val="22"/>
        </w:rPr>
        <w:t xml:space="preserve">nformacje </w:t>
      </w:r>
    </w:p>
    <w:p w14:paraId="1AC2458E" w14:textId="77777777" w:rsidR="00641D4B" w:rsidRDefault="00641D4B">
      <w:pPr>
        <w:pStyle w:val="Tekstprzypisudolnego1"/>
        <w:spacing w:line="240" w:lineRule="atLeast"/>
        <w:ind w:left="714"/>
        <w:jc w:val="both"/>
      </w:pPr>
      <w:r>
        <w:rPr>
          <w:rFonts w:ascii="Times New Roman" w:eastAsia="Times New Roman" w:hAnsi="Times New Roman"/>
          <w:sz w:val="22"/>
          <w:szCs w:val="22"/>
          <w:lang w:eastAsia="pl-PL"/>
        </w:rPr>
        <w:t>Nie przysługuje Pani/Panu:</w:t>
      </w:r>
    </w:p>
    <w:p w14:paraId="29F328D6" w14:textId="77777777" w:rsidR="00641D4B" w:rsidRDefault="00641D4B">
      <w:pPr>
        <w:pStyle w:val="Tekstprzypisudolnego1"/>
        <w:spacing w:line="240" w:lineRule="atLeast"/>
        <w:ind w:left="714"/>
        <w:jc w:val="both"/>
      </w:pPr>
      <w:r>
        <w:rPr>
          <w:rFonts w:ascii="Times New Roman" w:eastAsia="Times New Roman" w:hAnsi="Times New Roman"/>
          <w:sz w:val="22"/>
          <w:szCs w:val="22"/>
          <w:lang w:eastAsia="pl-PL"/>
        </w:rPr>
        <w:t xml:space="preserve">- </w:t>
      </w:r>
      <w:r>
        <w:rPr>
          <w:rFonts w:ascii="Times New Roman" w:hAnsi="Times New Roman"/>
          <w:sz w:val="22"/>
          <w:szCs w:val="22"/>
        </w:rPr>
        <w:t>w związku z art. 17 ust. 3 lit. b, d lub e RODO prawo do usunięcia danych osobowych;</w:t>
      </w:r>
    </w:p>
    <w:p w14:paraId="707261D2" w14:textId="77777777" w:rsidR="00641D4B" w:rsidRDefault="00641D4B">
      <w:pPr>
        <w:pStyle w:val="Tekstprzypisudolnego1"/>
        <w:spacing w:line="240" w:lineRule="atLeast"/>
        <w:ind w:left="714"/>
        <w:jc w:val="both"/>
      </w:pPr>
      <w:r>
        <w:rPr>
          <w:rFonts w:ascii="Times New Roman" w:hAnsi="Times New Roman"/>
          <w:sz w:val="22"/>
          <w:szCs w:val="22"/>
        </w:rPr>
        <w:t>- prawo do przenoszenia danych osobowych, o którym mowa w art. 20 RODO;</w:t>
      </w:r>
    </w:p>
    <w:p w14:paraId="6F1FAB73" w14:textId="77777777" w:rsidR="00641D4B" w:rsidRDefault="00641D4B">
      <w:pPr>
        <w:pStyle w:val="Tekstprzypisudolnego1"/>
        <w:spacing w:line="240" w:lineRule="atLeast"/>
        <w:ind w:left="714"/>
        <w:jc w:val="both"/>
      </w:pPr>
      <w:r>
        <w:rPr>
          <w:rFonts w:ascii="Times New Roman" w:hAnsi="Times New Roman"/>
          <w:sz w:val="22"/>
          <w:szCs w:val="22"/>
        </w:rPr>
        <w:t xml:space="preserve">- </w:t>
      </w:r>
      <w:r>
        <w:rPr>
          <w:rFonts w:ascii="Times New Roman" w:hAnsi="Times New Roman"/>
          <w:bCs/>
          <w:sz w:val="22"/>
          <w:szCs w:val="22"/>
        </w:rPr>
        <w:t>na podstawie art. 21 RODO prawo sprzeciwu, wobec przetwarzania danych osobowych,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2D0145DA" w14:textId="77777777" w:rsidR="00641D4B" w:rsidRDefault="00641D4B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gdyż podstawę prawną przetwarzania Pani/Pana danych osobowych stanowi art. 6 ust. 1 lit. c RODO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</w:p>
    <w:p w14:paraId="24E18567" w14:textId="77777777" w:rsidR="00B3310D" w:rsidRDefault="00B3310D">
      <w:pPr>
        <w:spacing w:before="120" w:after="120" w:line="240" w:lineRule="auto"/>
        <w:jc w:val="both"/>
      </w:pPr>
    </w:p>
    <w:p w14:paraId="7AC785A6" w14:textId="77777777" w:rsidR="00641D4B" w:rsidRDefault="00641D4B">
      <w:pPr>
        <w:spacing w:before="120" w:after="120" w:line="240" w:lineRule="auto"/>
        <w:jc w:val="right"/>
      </w:pPr>
      <w:r>
        <w:rPr>
          <w:rFonts w:ascii="Times New Roman" w:hAnsi="Times New Roman" w:cs="Times New Roman"/>
          <w:b/>
          <w:u w:val="single"/>
          <w:lang w:eastAsia="pl-PL"/>
        </w:rPr>
        <w:t>Załącznik nr 1</w:t>
      </w:r>
      <w:r w:rsidR="00594EF5">
        <w:rPr>
          <w:rFonts w:ascii="Times New Roman" w:hAnsi="Times New Roman" w:cs="Times New Roman"/>
          <w:b/>
          <w:u w:val="single"/>
          <w:lang w:eastAsia="pl-PL"/>
        </w:rPr>
        <w:t>0</w:t>
      </w:r>
    </w:p>
    <w:p w14:paraId="535F2B36" w14:textId="77777777" w:rsidR="00641D4B" w:rsidRDefault="00641D4B">
      <w:pPr>
        <w:pStyle w:val="Style1"/>
        <w:widowControl/>
        <w:spacing w:line="240" w:lineRule="auto"/>
        <w:ind w:left="57"/>
      </w:pPr>
      <w:r>
        <w:rPr>
          <w:rStyle w:val="FontStyle11"/>
          <w:rFonts w:ascii="Times New Roman" w:hAnsi="Times New Roman" w:cs="Times New Roman"/>
        </w:rPr>
        <w:t>INFORMACJA O PRZETWARZANIU DANYCH OSOBOWYCH POZYSKANYCH</w:t>
      </w:r>
      <w:r>
        <w:rPr>
          <w:rStyle w:val="FontStyle11"/>
          <w:rFonts w:ascii="Times New Roman" w:hAnsi="Times New Roman" w:cs="Times New Roman"/>
        </w:rPr>
        <w:br/>
        <w:t>W INNY SPOSÓB, NIŻ OD OSOBY KTÓREJ DANE DOTYCZĄ, NA PODSTAWIE</w:t>
      </w:r>
      <w:r>
        <w:rPr>
          <w:rStyle w:val="FontStyle11"/>
          <w:rFonts w:ascii="Times New Roman" w:hAnsi="Times New Roman" w:cs="Times New Roman"/>
        </w:rPr>
        <w:br/>
        <w:t xml:space="preserve">WYPEŁNIENIA OBOWIĄZKU PRAWNEGO CIĄŻĄCEGO NA ADMINISTRATORZE DLA </w:t>
      </w:r>
    </w:p>
    <w:p w14:paraId="0509A4D7" w14:textId="77777777" w:rsidR="00641D4B" w:rsidRDefault="00641D4B">
      <w:pPr>
        <w:pStyle w:val="Style1"/>
        <w:widowControl/>
        <w:spacing w:line="240" w:lineRule="auto"/>
        <w:ind w:left="57"/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PEŁNOMOCNIKÓW, OSÓB UPOWAŻNIONYCH, WYZNACZONYCH DO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>REPREZENTOWANIA KONTRAHENTA</w:t>
      </w:r>
    </w:p>
    <w:p w14:paraId="5E0586FF" w14:textId="77777777" w:rsidR="00641D4B" w:rsidRDefault="00641D4B">
      <w:pPr>
        <w:pStyle w:val="Style2"/>
        <w:widowControl/>
        <w:ind w:left="57"/>
        <w:jc w:val="center"/>
        <w:rPr>
          <w:rFonts w:ascii="Times New Roman" w:hAnsi="Times New Roman" w:cs="Times New Roman"/>
          <w:sz w:val="22"/>
          <w:szCs w:val="22"/>
        </w:rPr>
      </w:pPr>
    </w:p>
    <w:p w14:paraId="1518DC00" w14:textId="77777777" w:rsidR="00641D4B" w:rsidRDefault="00641D4B">
      <w:pPr>
        <w:pStyle w:val="Style3"/>
        <w:widowControl/>
        <w:spacing w:line="240" w:lineRule="auto"/>
        <w:ind w:left="57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Zgodnie z art. 14 ust. 1 i ust. 2 ogólnego Rozporządzenia Parlamentu Europejskiego i Rady (UE) 2016/679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z dnia 27 kwietnia 2016r. (RODO) w sprawie ochrony osób fizycznych w związku przetwarzaniem danych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osobowych i w sprawie swobodnego przepływu takich danych oraz uchylenia dyrektywy 95/46/WE,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Powiatowy Urząd Pracy w Chorzowie (PUP) informuje o przetwarzaniu Pani/Pana danych osobowych oraz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przysługujących prawach.</w:t>
      </w:r>
    </w:p>
    <w:p w14:paraId="75BCAD09" w14:textId="77777777" w:rsidR="00641D4B" w:rsidRDefault="00641D4B">
      <w:pPr>
        <w:pStyle w:val="Style6"/>
        <w:widowControl/>
        <w:tabs>
          <w:tab w:val="left" w:pos="706"/>
        </w:tabs>
        <w:spacing w:line="36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1.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4"/>
          <w:rFonts w:ascii="Times New Roman" w:hAnsi="Times New Roman" w:cs="Times New Roman"/>
          <w:sz w:val="22"/>
          <w:szCs w:val="22"/>
          <w:u w:val="single"/>
        </w:rPr>
        <w:t>Administratorem Pani/Pana Danych Osobowych jest:</w:t>
      </w:r>
    </w:p>
    <w:p w14:paraId="62472595" w14:textId="77777777" w:rsidR="00641D4B" w:rsidRDefault="00641D4B">
      <w:pPr>
        <w:pStyle w:val="Style5"/>
        <w:widowControl/>
        <w:spacing w:line="240" w:lineRule="auto"/>
        <w:ind w:left="57"/>
      </w:pPr>
      <w:r>
        <w:rPr>
          <w:rStyle w:val="FontStyle12"/>
          <w:rFonts w:ascii="Times New Roman" w:hAnsi="Times New Roman" w:cs="Times New Roman"/>
          <w:sz w:val="22"/>
          <w:szCs w:val="22"/>
        </w:rPr>
        <w:t>Powiatowy Urząd Pracy w Chorzowie, ul. Opolska 19, tel. 32 3497101</w:t>
      </w:r>
    </w:p>
    <w:p w14:paraId="5E79B3F2" w14:textId="77777777" w:rsidR="00641D4B" w:rsidRDefault="00641D4B">
      <w:pPr>
        <w:pStyle w:val="Style6"/>
        <w:widowControl/>
        <w:tabs>
          <w:tab w:val="left" w:pos="706"/>
        </w:tabs>
        <w:spacing w:line="36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2.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4"/>
          <w:rFonts w:ascii="Times New Roman" w:hAnsi="Times New Roman" w:cs="Times New Roman"/>
          <w:sz w:val="22"/>
          <w:szCs w:val="22"/>
          <w:u w:val="single"/>
        </w:rPr>
        <w:t>Dane kontaktowe do Inspektora Ochrony Danych</w:t>
      </w:r>
    </w:p>
    <w:p w14:paraId="7DF93D8D" w14:textId="77777777" w:rsidR="00641D4B" w:rsidRPr="0090389F" w:rsidRDefault="00641D4B">
      <w:pPr>
        <w:pStyle w:val="Style5"/>
        <w:widowControl/>
        <w:spacing w:line="360" w:lineRule="auto"/>
        <w:ind w:left="57"/>
        <w:rPr>
          <w:lang w:val="en-GB"/>
        </w:rPr>
      </w:pPr>
      <w:r>
        <w:rPr>
          <w:rStyle w:val="FontStyle12"/>
          <w:rFonts w:ascii="Times New Roman" w:hAnsi="Times New Roman" w:cs="Times New Roman"/>
          <w:sz w:val="22"/>
          <w:szCs w:val="22"/>
          <w:lang w:val="en-US"/>
        </w:rPr>
        <w:t xml:space="preserve">tel. 32 3497104,  email: </w:t>
      </w:r>
      <w:hyperlink r:id="rId21" w:history="1">
        <w:r>
          <w:rPr>
            <w:rStyle w:val="Hipercze"/>
            <w:rFonts w:ascii="Times New Roman" w:hAnsi="Times New Roman" w:cs="Times New Roman"/>
            <w:sz w:val="22"/>
            <w:szCs w:val="22"/>
            <w:lang w:val="en-US"/>
          </w:rPr>
          <w:t>iod@pupchorzow.pl</w:t>
        </w:r>
      </w:hyperlink>
      <w:r>
        <w:rPr>
          <w:rStyle w:val="FontStyle12"/>
          <w:rFonts w:ascii="Times New Roman" w:hAnsi="Times New Roman" w:cs="Times New Roman"/>
          <w:sz w:val="22"/>
          <w:szCs w:val="22"/>
          <w:lang w:val="en-US"/>
        </w:rPr>
        <w:tab/>
      </w:r>
    </w:p>
    <w:p w14:paraId="5DBB46FA" w14:textId="77777777" w:rsidR="00641D4B" w:rsidRDefault="00641D4B">
      <w:pPr>
        <w:pStyle w:val="Style4"/>
        <w:widowControl/>
        <w:tabs>
          <w:tab w:val="left" w:pos="706"/>
        </w:tabs>
        <w:spacing w:line="36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3.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Cele przetwarzania danych i podstawy prawne przetwarzania</w:t>
      </w:r>
    </w:p>
    <w:p w14:paraId="749ECF4A" w14:textId="19C3E128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Pani/Pana dane osobowe jako pełnomocnika / osoby upoważnionej, wyznaczonej na piśmie do reprezentowania Kontrahenta PUP w zakresie jego praw i obowiązków, będą przetwarzane przez Powiatowy Urząd Pracy w Chorzowie na podstawie art. 6 ust 1 lit. c RODO, </w:t>
      </w:r>
      <w:r>
        <w:rPr>
          <w:rFonts w:ascii="Times New Roman" w:hAnsi="Times New Roman" w:cs="Times New Roman"/>
          <w:b/>
          <w:bCs/>
          <w:sz w:val="22"/>
          <w:szCs w:val="22"/>
        </w:rPr>
        <w:t>w celach realizacji zadań ustawowych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b/>
          <w:bCs/>
          <w:sz w:val="22"/>
          <w:szCs w:val="22"/>
        </w:rPr>
        <w:t>w zakresie zawarcia, wykonania i rozliczenia umowy</w:t>
      </w:r>
      <w:r>
        <w:rPr>
          <w:rFonts w:ascii="Times New Roman" w:hAnsi="Times New Roman" w:cs="Times New Roman"/>
          <w:sz w:val="22"/>
          <w:szCs w:val="22"/>
        </w:rPr>
        <w:t xml:space="preserve">, na podstawie przepisów Ustawy z dnia 20 kwietnia 2004 r. o promocji zatrudnienia i instytucjach rynku pracy, Ustawy kodeks cywilny oraz Ustawy kodeks postępowania cywilnego i innych aktów prawnych mających zastosowanie przy realizacji ww. celów; </w:t>
      </w:r>
    </w:p>
    <w:p w14:paraId="0B834E5C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4.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>Okres przechowywania danych</w:t>
      </w:r>
    </w:p>
    <w:p w14:paraId="4761D84B" w14:textId="77777777" w:rsidR="00641D4B" w:rsidRDefault="00641D4B">
      <w:pPr>
        <w:pStyle w:val="Style3"/>
        <w:widowControl/>
        <w:spacing w:line="240" w:lineRule="auto"/>
        <w:ind w:left="57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Pani/Pana dane osobowe będą przechowywane przez okres niezbędny do realizacji wskazanego celu oraz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okres  wynikający z przepisów prawa o archiwizacji;</w:t>
      </w:r>
    </w:p>
    <w:p w14:paraId="0FB389EB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5.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Kategorie danych osobowych</w:t>
      </w:r>
    </w:p>
    <w:p w14:paraId="75BEB996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</w:pPr>
      <w:r>
        <w:rPr>
          <w:rFonts w:ascii="Times New Roman" w:hAnsi="Times New Roman" w:cs="Times New Roman"/>
          <w:sz w:val="22"/>
          <w:szCs w:val="22"/>
        </w:rPr>
        <w:t xml:space="preserve">Administrator będzie przetwarzać następujące kategorie Pani/Pana danych: imię, nazwisko, PESEL, a w przypadku jego braku serię i nr dokumentu potwierdzającego tożsamość, adres zameldowania na pobyt stały lub czasowy/adres zamieszkania/ adres do korespondencji, </w:t>
      </w:r>
    </w:p>
    <w:p w14:paraId="30E298B1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6.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Prawa osób, których dane dotyczą</w:t>
      </w:r>
    </w:p>
    <w:p w14:paraId="0008990B" w14:textId="77777777" w:rsidR="00641D4B" w:rsidRDefault="00641D4B">
      <w:pPr>
        <w:pStyle w:val="Style3"/>
        <w:widowControl/>
        <w:spacing w:line="240" w:lineRule="auto"/>
        <w:ind w:left="57"/>
        <w:jc w:val="left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Posiada Pani/Pan prawo:</w:t>
      </w:r>
    </w:p>
    <w:p w14:paraId="64E3ED32" w14:textId="77777777" w:rsidR="00641D4B" w:rsidRDefault="00641D4B" w:rsidP="004C1695">
      <w:pPr>
        <w:pStyle w:val="Style6"/>
        <w:widowControl/>
        <w:numPr>
          <w:ilvl w:val="0"/>
          <w:numId w:val="8"/>
        </w:numPr>
        <w:tabs>
          <w:tab w:val="left" w:pos="706"/>
        </w:tabs>
        <w:spacing w:line="240" w:lineRule="auto"/>
        <w:ind w:left="57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na podstawie art. 15 RODO prawo dostępu do danych osobowych Pani/Pana dotyczących;</w:t>
      </w:r>
    </w:p>
    <w:p w14:paraId="170F8BD5" w14:textId="77777777" w:rsidR="00641D4B" w:rsidRDefault="00641D4B" w:rsidP="004C1695">
      <w:pPr>
        <w:pStyle w:val="Style6"/>
        <w:widowControl/>
        <w:numPr>
          <w:ilvl w:val="0"/>
          <w:numId w:val="8"/>
        </w:numPr>
        <w:tabs>
          <w:tab w:val="left" w:pos="706"/>
        </w:tabs>
        <w:spacing w:line="240" w:lineRule="auto"/>
        <w:ind w:left="57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na podstawie art. 16 RODO prawo do sprostowania Pani/Pana danych osobowych;</w:t>
      </w:r>
    </w:p>
    <w:p w14:paraId="4A742460" w14:textId="77777777" w:rsidR="00641D4B" w:rsidRDefault="00641D4B" w:rsidP="004C1695">
      <w:pPr>
        <w:pStyle w:val="Style6"/>
        <w:widowControl/>
        <w:numPr>
          <w:ilvl w:val="0"/>
          <w:numId w:val="8"/>
        </w:numPr>
        <w:tabs>
          <w:tab w:val="left" w:pos="706"/>
        </w:tabs>
        <w:spacing w:line="240" w:lineRule="auto"/>
        <w:ind w:left="57" w:hanging="274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64A440FA" w14:textId="77777777" w:rsidR="00641D4B" w:rsidRDefault="00641D4B">
      <w:pPr>
        <w:pStyle w:val="Style4"/>
        <w:widowControl/>
        <w:tabs>
          <w:tab w:val="left" w:pos="706"/>
        </w:tabs>
        <w:spacing w:line="36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7.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Prawo wniesienia skargi do organu nadzorczego</w:t>
      </w:r>
    </w:p>
    <w:p w14:paraId="0C5DA950" w14:textId="77777777" w:rsidR="00641D4B" w:rsidRDefault="00641D4B">
      <w:pPr>
        <w:pStyle w:val="Style3"/>
        <w:widowControl/>
        <w:spacing w:line="240" w:lineRule="auto"/>
        <w:ind w:left="57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Ma Pani/Pan prawo do wniesienia skargi do Prezesa Urzędu Ochrony Danych Osobowych, gdy uzna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Pani/Pan, że przetwarzanie danych osobowych Pani/Pana dotyczących narusza przepisy RODO.</w:t>
      </w:r>
    </w:p>
    <w:p w14:paraId="00352A86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8.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Odbiorcy danych</w:t>
      </w:r>
    </w:p>
    <w:p w14:paraId="12ACFC99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Pani/Pana dane osobowe mogą zostać ujawnione podmiotom upoważnionym na podstawie przepisów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br/>
        <w:t>prawa.</w:t>
      </w:r>
    </w:p>
    <w:p w14:paraId="1163299E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9.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Źródło danych</w:t>
      </w:r>
    </w:p>
    <w:p w14:paraId="24403E71" w14:textId="77777777" w:rsidR="00641D4B" w:rsidRDefault="00641D4B">
      <w:pPr>
        <w:pStyle w:val="Style3"/>
        <w:widowControl/>
        <w:spacing w:line="360" w:lineRule="auto"/>
        <w:ind w:left="57"/>
        <w:jc w:val="left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Pani/Pana dane osobowe pochodzą od Kontrahentów PUP ubiegających się o pomoc określoną w ustawie.</w:t>
      </w:r>
    </w:p>
    <w:p w14:paraId="4FA828E2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10.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>Informacja dotycząca zautomatyzowanego przetwarzania danych osobowych</w:t>
      </w:r>
    </w:p>
    <w:p w14:paraId="01353C20" w14:textId="77777777" w:rsidR="00641D4B" w:rsidRDefault="00641D4B">
      <w:pPr>
        <w:pStyle w:val="Style3"/>
        <w:widowControl/>
        <w:spacing w:line="360" w:lineRule="auto"/>
        <w:ind w:left="57"/>
        <w:jc w:val="left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Pani/Pana dane nie będą przetwarzane w sposób zautomatyzowany.</w:t>
      </w:r>
    </w:p>
    <w:p w14:paraId="725038D1" w14:textId="77777777" w:rsidR="00641D4B" w:rsidRDefault="00641D4B">
      <w:pPr>
        <w:pStyle w:val="Style4"/>
        <w:widowControl/>
        <w:tabs>
          <w:tab w:val="left" w:pos="706"/>
        </w:tabs>
        <w:spacing w:line="240" w:lineRule="auto"/>
        <w:ind w:left="57" w:firstLine="0"/>
      </w:pPr>
      <w:r>
        <w:rPr>
          <w:rStyle w:val="FontStyle12"/>
          <w:rFonts w:ascii="Times New Roman" w:hAnsi="Times New Roman" w:cs="Times New Roman"/>
          <w:b/>
          <w:sz w:val="22"/>
          <w:szCs w:val="22"/>
        </w:rPr>
        <w:t>11.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ab/>
        <w:t xml:space="preserve">Dodatkowe </w:t>
      </w: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i</w:t>
      </w:r>
      <w:r>
        <w:rPr>
          <w:rStyle w:val="FontStyle12"/>
          <w:rFonts w:ascii="Times New Roman" w:hAnsi="Times New Roman" w:cs="Times New Roman"/>
          <w:b/>
          <w:sz w:val="22"/>
          <w:szCs w:val="22"/>
        </w:rPr>
        <w:t>nformacje</w:t>
      </w:r>
    </w:p>
    <w:p w14:paraId="0AA095AD" w14:textId="77777777" w:rsidR="00641D4B" w:rsidRDefault="00641D4B">
      <w:pPr>
        <w:pStyle w:val="Style3"/>
        <w:widowControl/>
        <w:spacing w:line="360" w:lineRule="auto"/>
        <w:ind w:left="57"/>
        <w:jc w:val="left"/>
      </w:pPr>
      <w:r>
        <w:rPr>
          <w:rStyle w:val="FontStyle14"/>
          <w:rFonts w:ascii="Times New Roman" w:hAnsi="Times New Roman" w:cs="Times New Roman"/>
          <w:sz w:val="22"/>
          <w:szCs w:val="22"/>
        </w:rPr>
        <w:t>Nie przysługuje Pani/Panu:</w:t>
      </w:r>
    </w:p>
    <w:p w14:paraId="4D9AD481" w14:textId="77777777" w:rsidR="00641D4B" w:rsidRDefault="00641D4B" w:rsidP="004C1695">
      <w:pPr>
        <w:pStyle w:val="Style6"/>
        <w:widowControl/>
        <w:numPr>
          <w:ilvl w:val="0"/>
          <w:numId w:val="8"/>
        </w:numPr>
        <w:tabs>
          <w:tab w:val="left" w:pos="706"/>
        </w:tabs>
        <w:spacing w:line="240" w:lineRule="auto"/>
        <w:ind w:left="57"/>
      </w:pPr>
      <w:r>
        <w:rPr>
          <w:rStyle w:val="FontStyle14"/>
          <w:rFonts w:ascii="Times New Roman" w:hAnsi="Times New Roman" w:cs="Times New Roman"/>
          <w:b w:val="0"/>
          <w:sz w:val="22"/>
          <w:szCs w:val="22"/>
        </w:rPr>
        <w:t>w związku z art. 17 ust. 3 lit. b, d lub e RODO prawo do usunięcia danych osobowych;</w:t>
      </w:r>
    </w:p>
    <w:p w14:paraId="47D73DB7" w14:textId="77777777" w:rsidR="00641D4B" w:rsidRDefault="00641D4B" w:rsidP="004C1695">
      <w:pPr>
        <w:pStyle w:val="Style6"/>
        <w:widowControl/>
        <w:numPr>
          <w:ilvl w:val="0"/>
          <w:numId w:val="8"/>
        </w:numPr>
        <w:tabs>
          <w:tab w:val="left" w:pos="706"/>
        </w:tabs>
        <w:spacing w:line="240" w:lineRule="auto"/>
        <w:ind w:left="57"/>
      </w:pPr>
      <w:r>
        <w:rPr>
          <w:rStyle w:val="FontStyle14"/>
          <w:rFonts w:ascii="Times New Roman" w:hAnsi="Times New Roman" w:cs="Times New Roman"/>
          <w:sz w:val="22"/>
          <w:szCs w:val="22"/>
        </w:rPr>
        <w:t>prawo do przenoszenia danych osobowych, o którym mowa w art. 20 RODO;</w:t>
      </w:r>
    </w:p>
    <w:p w14:paraId="6E8E684A" w14:textId="7C5BC64C" w:rsidR="0046160D" w:rsidRPr="008858C4" w:rsidRDefault="00641D4B" w:rsidP="008858C4">
      <w:pPr>
        <w:pStyle w:val="Style4"/>
        <w:widowControl/>
        <w:numPr>
          <w:ilvl w:val="0"/>
          <w:numId w:val="8"/>
        </w:numPr>
        <w:tabs>
          <w:tab w:val="left" w:pos="706"/>
        </w:tabs>
        <w:spacing w:line="240" w:lineRule="auto"/>
        <w:ind w:left="709" w:hanging="709"/>
        <w:rPr>
          <w:rStyle w:val="FontStyle12"/>
          <w:color w:val="auto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na podstawie art. 21 RODO prawo sprzeciwu, wobec przetwarzania danych osobowych, gdyż</w:t>
      </w:r>
      <w:r>
        <w:rPr>
          <w:rStyle w:val="FontStyle12"/>
          <w:rFonts w:ascii="Times New Roman" w:hAnsi="Times New Roman" w:cs="Times New Roman"/>
          <w:sz w:val="22"/>
          <w:szCs w:val="22"/>
        </w:rPr>
        <w:br/>
        <w:t>podstawą prawną przetwarzania Pani/Pana danych osobowych jest art. 6 ust. 1 lit. c RODO.</w:t>
      </w:r>
    </w:p>
    <w:p w14:paraId="48F50E21" w14:textId="77777777" w:rsidR="00E04C60" w:rsidRPr="009D640A" w:rsidRDefault="00E04C60" w:rsidP="009D640A">
      <w:pPr>
        <w:spacing w:before="120" w:after="12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</w:t>
      </w:r>
      <w:r>
        <w:rPr>
          <w:rFonts w:ascii="Times New Roman" w:hAnsi="Times New Roman" w:cs="Times New Roman"/>
          <w:b/>
          <w:u w:val="single"/>
          <w:lang w:eastAsia="pl-PL"/>
        </w:rPr>
        <w:t>Załącznik nr 11</w:t>
      </w:r>
    </w:p>
    <w:p w14:paraId="7C2BE6EB" w14:textId="77777777" w:rsidR="00E04C60" w:rsidRDefault="00E04C60" w:rsidP="00E04C60">
      <w:pPr>
        <w:spacing w:after="0"/>
      </w:pPr>
    </w:p>
    <w:p w14:paraId="3B46CAE5" w14:textId="77777777" w:rsidR="00E04C60" w:rsidRPr="00E04C60" w:rsidRDefault="00E04C60" w:rsidP="00E04C60">
      <w:pPr>
        <w:spacing w:line="360" w:lineRule="auto"/>
        <w:jc w:val="center"/>
        <w:rPr>
          <w:rFonts w:ascii="Times New Roman" w:hAnsi="Times New Roman" w:cs="Times New Roman"/>
        </w:rPr>
      </w:pPr>
      <w:r w:rsidRPr="00E04C60">
        <w:rPr>
          <w:rFonts w:ascii="Times New Roman" w:hAnsi="Times New Roman" w:cs="Times New Roman"/>
          <w:szCs w:val="18"/>
        </w:rPr>
        <w:t xml:space="preserve">OŚWIADCZA </w:t>
      </w:r>
      <w:r w:rsidRPr="00E04C60">
        <w:rPr>
          <w:rFonts w:ascii="Times New Roman" w:hAnsi="Times New Roman" w:cs="Times New Roman"/>
          <w:b/>
          <w:szCs w:val="18"/>
          <w:u w:val="single"/>
        </w:rPr>
        <w:t>PODMIOT SEKTORA PUBLICZNEGO</w:t>
      </w:r>
    </w:p>
    <w:p w14:paraId="25E2810B" w14:textId="384593B7" w:rsidR="00E04C60" w:rsidRPr="00264B4B" w:rsidRDefault="00E04C60" w:rsidP="00E04C60">
      <w:pPr>
        <w:jc w:val="both"/>
        <w:rPr>
          <w:rFonts w:ascii="Times New Roman" w:hAnsi="Times New Roman" w:cs="Times New Roman"/>
        </w:rPr>
      </w:pPr>
      <w:r w:rsidRPr="00264B4B">
        <w:rPr>
          <w:rFonts w:ascii="Times New Roman" w:hAnsi="Times New Roman" w:cs="Times New Roman"/>
        </w:rPr>
        <w:t xml:space="preserve">Oświadczam, że znane mi są przepisy dotyczące wymiaru dopuszczalnej pomocy publicznej określone w rozporządzeniu </w:t>
      </w:r>
      <w:r w:rsidR="00264B4B" w:rsidRPr="00264B4B">
        <w:rPr>
          <w:rFonts w:ascii="Times New Roman" w:hAnsi="Times New Roman" w:cs="Times New Roman"/>
          <w:bCs/>
          <w:szCs w:val="28"/>
        </w:rPr>
        <w:t xml:space="preserve">Komisji (UE) nr 2023/2831 z dnia 13 grudnia 2023 r. w sprawie stosowania art. 107 i 108 Traktat o funkcjonowaniu Unii Europejskiej do pomocy de </w:t>
      </w:r>
      <w:proofErr w:type="spellStart"/>
      <w:r w:rsidR="00264B4B" w:rsidRPr="00264B4B">
        <w:rPr>
          <w:rFonts w:ascii="Times New Roman" w:hAnsi="Times New Roman" w:cs="Times New Roman"/>
          <w:bCs/>
          <w:szCs w:val="28"/>
        </w:rPr>
        <w:t>minimis</w:t>
      </w:r>
      <w:proofErr w:type="spellEnd"/>
      <w:r w:rsidR="00264B4B" w:rsidRPr="00264B4B">
        <w:rPr>
          <w:rFonts w:ascii="Times New Roman" w:hAnsi="Times New Roman" w:cs="Times New Roman"/>
          <w:bCs/>
          <w:szCs w:val="28"/>
        </w:rPr>
        <w:t xml:space="preserve"> (Dz. Urz. UE L 2023/2831</w:t>
      </w:r>
      <w:r w:rsidR="00264B4B">
        <w:rPr>
          <w:rFonts w:ascii="Times New Roman" w:hAnsi="Times New Roman" w:cs="Times New Roman"/>
          <w:bCs/>
          <w:szCs w:val="28"/>
        </w:rPr>
        <w:t xml:space="preserve"> </w:t>
      </w:r>
      <w:r w:rsidR="00264B4B" w:rsidRPr="00264B4B">
        <w:rPr>
          <w:rFonts w:ascii="Times New Roman" w:hAnsi="Times New Roman" w:cs="Times New Roman"/>
          <w:bCs/>
          <w:szCs w:val="28"/>
        </w:rPr>
        <w:t>z 15.12.2023r</w:t>
      </w:r>
      <w:r w:rsidR="00264B4B">
        <w:rPr>
          <w:rFonts w:ascii="Times New Roman" w:hAnsi="Times New Roman" w:cs="Times New Roman"/>
          <w:bCs/>
          <w:szCs w:val="28"/>
        </w:rPr>
        <w:t xml:space="preserve">. </w:t>
      </w:r>
      <w:r w:rsidRPr="00264B4B">
        <w:rPr>
          <w:rFonts w:ascii="Times New Roman" w:hAnsi="Times New Roman" w:cs="Times New Roman"/>
        </w:rPr>
        <w:t>oraz, że:</w:t>
      </w:r>
    </w:p>
    <w:p w14:paraId="7D7D5244" w14:textId="77777777" w:rsidR="00E04C60" w:rsidRPr="00E04C60" w:rsidRDefault="00E04C60" w:rsidP="00E04C60">
      <w:pPr>
        <w:jc w:val="both"/>
        <w:rPr>
          <w:rFonts w:ascii="Times New Roman" w:hAnsi="Times New Roman" w:cs="Times New Roman"/>
        </w:rPr>
      </w:pPr>
      <w:r w:rsidRPr="00E04C60">
        <w:rPr>
          <w:rFonts w:ascii="Times New Roman" w:hAnsi="Times New Roman" w:cs="Times New Roman"/>
        </w:rPr>
        <w:t xml:space="preserve">1) </w:t>
      </w:r>
      <w:r w:rsidRPr="00E04C60">
        <w:rPr>
          <w:rFonts w:ascii="Times New Roman" w:hAnsi="Times New Roman" w:cs="Times New Roman"/>
          <w:b/>
        </w:rPr>
        <w:t>prowadzę / nie prowadzę*</w:t>
      </w:r>
      <w:r w:rsidRPr="00E04C60">
        <w:rPr>
          <w:rFonts w:ascii="Times New Roman" w:hAnsi="Times New Roman" w:cs="Times New Roman"/>
        </w:rPr>
        <w:t xml:space="preserve"> działalności gospodarczej w rozumieniu przepisów ustawy o postępowaniu </w:t>
      </w:r>
      <w:r w:rsidR="00723F23">
        <w:rPr>
          <w:rFonts w:ascii="Times New Roman" w:hAnsi="Times New Roman" w:cs="Times New Roman"/>
        </w:rPr>
        <w:t xml:space="preserve">            </w:t>
      </w:r>
      <w:r w:rsidRPr="00E04C60">
        <w:rPr>
          <w:rFonts w:ascii="Times New Roman" w:hAnsi="Times New Roman" w:cs="Times New Roman"/>
        </w:rPr>
        <w:t>w sprawach dotyczących pomocy publicznej</w:t>
      </w:r>
      <w:r w:rsidRPr="00E04C60">
        <w:rPr>
          <w:rFonts w:ascii="Times New Roman" w:hAnsi="Times New Roman" w:cs="Times New Roman"/>
          <w:vertAlign w:val="superscript"/>
        </w:rPr>
        <w:t>1</w:t>
      </w:r>
      <w:r w:rsidRPr="00E04C60">
        <w:rPr>
          <w:rFonts w:ascii="Times New Roman" w:hAnsi="Times New Roman" w:cs="Times New Roman"/>
        </w:rPr>
        <w:t>.</w:t>
      </w:r>
    </w:p>
    <w:p w14:paraId="4BCA01A6" w14:textId="77777777" w:rsidR="00E04C60" w:rsidRPr="00E04C60" w:rsidRDefault="00E04C60" w:rsidP="00E04C60">
      <w:pPr>
        <w:rPr>
          <w:rFonts w:ascii="Times New Roman" w:hAnsi="Times New Roman" w:cs="Times New Roman"/>
          <w:b/>
        </w:rPr>
      </w:pPr>
      <w:r w:rsidRPr="00E04C60">
        <w:rPr>
          <w:rFonts w:ascii="Times New Roman" w:hAnsi="Times New Roman" w:cs="Times New Roman"/>
          <w:b/>
          <w:u w:val="single"/>
        </w:rPr>
        <w:t xml:space="preserve"> Poniższy punkt proszę wypełnić w przypadku prowadzenia przez wnioskodawcę jednocześnie działalności statutowej oraz gospodarczej</w:t>
      </w:r>
      <w:r w:rsidRPr="00E04C60">
        <w:rPr>
          <w:rFonts w:ascii="Times New Roman" w:hAnsi="Times New Roman" w:cs="Times New Roman"/>
          <w:b/>
        </w:rPr>
        <w:t>:</w:t>
      </w:r>
    </w:p>
    <w:p w14:paraId="1FAE1C64" w14:textId="77777777" w:rsidR="00E04C60" w:rsidRPr="00E04C60" w:rsidRDefault="00E04C60" w:rsidP="00E04C60">
      <w:pPr>
        <w:jc w:val="both"/>
        <w:rPr>
          <w:rFonts w:ascii="Times New Roman" w:hAnsi="Times New Roman" w:cs="Times New Roman"/>
        </w:rPr>
      </w:pPr>
      <w:r w:rsidRPr="00E04C60">
        <w:rPr>
          <w:rFonts w:ascii="Times New Roman" w:hAnsi="Times New Roman" w:cs="Times New Roman"/>
        </w:rPr>
        <w:t>2) pracownik przewidziany do objęcia kształceniem ustawicznym w ramach KFS jest zatrudniony na stanowisku związanym z działalnością *:</w:t>
      </w:r>
    </w:p>
    <w:p w14:paraId="7583EF0F" w14:textId="77777777" w:rsidR="00E04C60" w:rsidRPr="00E04C60" w:rsidRDefault="00E04C60" w:rsidP="00E04C60">
      <w:pPr>
        <w:jc w:val="both"/>
        <w:rPr>
          <w:rFonts w:ascii="Times New Roman" w:hAnsi="Times New Roman" w:cs="Times New Roman"/>
        </w:rPr>
      </w:pPr>
      <w:r w:rsidRPr="00E04C60">
        <w:rPr>
          <w:rFonts w:ascii="Times New Roman" w:hAnsi="Times New Roman" w:cs="Times New Roman"/>
        </w:rPr>
        <w:t xml:space="preserve">a/  </w:t>
      </w:r>
      <w:r w:rsidRPr="00E04C60">
        <w:rPr>
          <w:rFonts w:ascii="Times New Roman" w:hAnsi="Times New Roman" w:cs="Times New Roman"/>
          <w:b/>
        </w:rPr>
        <w:t>mającą charakter gospodarczy</w:t>
      </w:r>
      <w:r w:rsidRPr="00E04C60">
        <w:rPr>
          <w:rFonts w:ascii="Times New Roman" w:hAnsi="Times New Roman" w:cs="Times New Roman"/>
        </w:rPr>
        <w:t>;</w:t>
      </w:r>
    </w:p>
    <w:p w14:paraId="6176FE45" w14:textId="77777777" w:rsidR="00E04C60" w:rsidRPr="00E04C60" w:rsidRDefault="00E04C60" w:rsidP="00E04C60">
      <w:pPr>
        <w:jc w:val="both"/>
        <w:rPr>
          <w:rFonts w:ascii="Times New Roman" w:hAnsi="Times New Roman" w:cs="Times New Roman"/>
        </w:rPr>
      </w:pPr>
      <w:r w:rsidRPr="00E04C60">
        <w:rPr>
          <w:rFonts w:ascii="Times New Roman" w:hAnsi="Times New Roman" w:cs="Times New Roman"/>
        </w:rPr>
        <w:t xml:space="preserve">b/ </w:t>
      </w:r>
      <w:r w:rsidRPr="00E04C60">
        <w:rPr>
          <w:rFonts w:ascii="Times New Roman" w:hAnsi="Times New Roman" w:cs="Times New Roman"/>
          <w:b/>
        </w:rPr>
        <w:t>nie mającej charakteru gospodarczego</w:t>
      </w:r>
      <w:r w:rsidRPr="00E04C60">
        <w:rPr>
          <w:rFonts w:ascii="Times New Roman" w:hAnsi="Times New Roman" w:cs="Times New Roman"/>
          <w:vertAlign w:val="superscript"/>
        </w:rPr>
        <w:t xml:space="preserve">2 </w:t>
      </w:r>
      <w:r w:rsidRPr="00E04C60">
        <w:rPr>
          <w:rFonts w:ascii="Times New Roman" w:hAnsi="Times New Roman" w:cs="Times New Roman"/>
        </w:rPr>
        <w:t>(realizacja wyłącznie zadań  statutowych)</w:t>
      </w:r>
    </w:p>
    <w:p w14:paraId="2D058598" w14:textId="77777777" w:rsidR="00E04C60" w:rsidRPr="00E04C60" w:rsidRDefault="00E04C60" w:rsidP="00E04C60">
      <w:pPr>
        <w:jc w:val="both"/>
        <w:rPr>
          <w:rFonts w:ascii="Times New Roman" w:hAnsi="Times New Roman" w:cs="Times New Roman"/>
        </w:rPr>
      </w:pPr>
      <w:r w:rsidRPr="00E04C60">
        <w:rPr>
          <w:rFonts w:ascii="Times New Roman" w:hAnsi="Times New Roman" w:cs="Times New Roman"/>
        </w:rPr>
        <w:t xml:space="preserve">3) </w:t>
      </w:r>
      <w:r w:rsidRPr="00E04C60">
        <w:rPr>
          <w:rFonts w:ascii="Times New Roman" w:hAnsi="Times New Roman" w:cs="Times New Roman"/>
          <w:b/>
        </w:rPr>
        <w:t>prowadzę / nie prowadzę*</w:t>
      </w:r>
      <w:r w:rsidRPr="00E04C60">
        <w:rPr>
          <w:rFonts w:ascii="Times New Roman" w:hAnsi="Times New Roman" w:cs="Times New Roman"/>
        </w:rPr>
        <w:t xml:space="preserve"> rozdzielności rachunkowej</w:t>
      </w:r>
      <w:r w:rsidRPr="00E04C60">
        <w:rPr>
          <w:rFonts w:ascii="Times New Roman" w:hAnsi="Times New Roman" w:cs="Times New Roman"/>
          <w:vertAlign w:val="superscript"/>
        </w:rPr>
        <w:t>3</w:t>
      </w:r>
      <w:r w:rsidRPr="00E04C60">
        <w:rPr>
          <w:rFonts w:ascii="Times New Roman" w:hAnsi="Times New Roman" w:cs="Times New Roman"/>
        </w:rPr>
        <w:t xml:space="preserve"> pomiędzy działalnością o charakterze gospodarczym a działalnością nie mającą charakteru gospodarczego.</w:t>
      </w:r>
    </w:p>
    <w:p w14:paraId="47E2DA9B" w14:textId="77777777" w:rsidR="006513C5" w:rsidRPr="006513C5" w:rsidRDefault="006513C5" w:rsidP="00E04C60">
      <w:pPr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513C5">
        <w:rPr>
          <w:rFonts w:ascii="Times New Roman" w:eastAsia="Times New Roman" w:hAnsi="Times New Roman" w:cs="Times New Roman"/>
          <w:b/>
          <w:bCs/>
          <w:iCs/>
        </w:rPr>
        <w:t xml:space="preserve">     </w:t>
      </w:r>
    </w:p>
    <w:p w14:paraId="64E94399" w14:textId="77777777" w:rsidR="006513C5" w:rsidRPr="00D5737D" w:rsidRDefault="006513C5" w:rsidP="006513C5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bookmarkStart w:id="11" w:name="_Hlk123810537"/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63D335DF" w14:textId="2ABF060D" w:rsidR="006513C5" w:rsidRDefault="006513C5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</w:t>
      </w:r>
      <w:r>
        <w:rPr>
          <w:rFonts w:ascii="Times New Roman" w:hAnsi="Times New Roman"/>
          <w:sz w:val="20"/>
          <w:szCs w:val="20"/>
          <w:lang w:eastAsia="pl-PL"/>
        </w:rPr>
        <w:t xml:space="preserve">         </w:t>
      </w:r>
      <w:r w:rsidRPr="00D5737D">
        <w:rPr>
          <w:rFonts w:ascii="Times New Roman" w:hAnsi="Times New Roman"/>
          <w:sz w:val="20"/>
          <w:szCs w:val="20"/>
          <w:lang w:eastAsia="pl-PL"/>
        </w:rPr>
        <w:t xml:space="preserve">do reprezentowania pracodawcy, w przypadku braku imiennej </w:t>
      </w:r>
      <w:r>
        <w:rPr>
          <w:rFonts w:ascii="Times New Roman" w:hAnsi="Times New Roman"/>
          <w:sz w:val="20"/>
          <w:szCs w:val="20"/>
          <w:lang w:eastAsia="pl-PL"/>
        </w:rPr>
        <w:t xml:space="preserve">  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p w14:paraId="38C69E6E" w14:textId="77777777" w:rsidR="006513C5" w:rsidRDefault="006513C5" w:rsidP="006513C5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</w:p>
    <w:p w14:paraId="36B8A373" w14:textId="77777777" w:rsidR="006513C5" w:rsidRPr="006513C5" w:rsidRDefault="006513C5" w:rsidP="006513C5">
      <w:pPr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513C5">
        <w:rPr>
          <w:rFonts w:ascii="Times New Roman" w:eastAsia="Times New Roman" w:hAnsi="Times New Roman" w:cs="Times New Roman"/>
          <w:b/>
          <w:bCs/>
          <w:iCs/>
        </w:rPr>
        <w:t xml:space="preserve">     </w:t>
      </w:r>
      <w:r w:rsidRPr="006513C5">
        <w:rPr>
          <w:rFonts w:ascii="Times New Roman" w:hAnsi="Times New Roman" w:cs="Times New Roman"/>
          <w:b/>
          <w:bCs/>
          <w:iCs/>
          <w:sz w:val="20"/>
          <w:szCs w:val="20"/>
        </w:rPr>
        <w:t>* niepotrzebne skreślić</w:t>
      </w:r>
    </w:p>
    <w:bookmarkEnd w:id="11"/>
    <w:p w14:paraId="6463432C" w14:textId="77777777" w:rsidR="000B10C3" w:rsidRDefault="000B10C3" w:rsidP="000B10C3">
      <w:pPr>
        <w:pStyle w:val="Tekstprzypisudolnego"/>
        <w:jc w:val="both"/>
        <w:rPr>
          <w:sz w:val="16"/>
          <w:szCs w:val="16"/>
        </w:rPr>
      </w:pPr>
    </w:p>
    <w:p w14:paraId="4F14EB5D" w14:textId="77777777" w:rsidR="00E04C60" w:rsidRPr="000B10C3" w:rsidRDefault="00E04C60" w:rsidP="000B10C3">
      <w:pPr>
        <w:pStyle w:val="Tekstprzypisudolnego"/>
        <w:jc w:val="both"/>
      </w:pPr>
      <w:r w:rsidRPr="000B10C3">
        <w:rPr>
          <w:rStyle w:val="Odwoanieprzypisudolnego"/>
        </w:rPr>
        <w:footnoteRef/>
      </w:r>
      <w:r w:rsidRPr="000B10C3">
        <w:t xml:space="preserve"> W rozumieniu art.</w:t>
      </w:r>
      <w:r w:rsidR="00264B4B">
        <w:rPr>
          <w:lang w:val="pl-PL"/>
        </w:rPr>
        <w:t xml:space="preserve"> </w:t>
      </w:r>
      <w:r w:rsidRPr="000B10C3">
        <w:t>2 pkt 17 ustawy z dnia 30 kwietnia 2004 r o postępowaniu w sprawach dotyczących pomocy publicznej ( tj. Dz. U. z 202</w:t>
      </w:r>
      <w:r w:rsidR="00DA0602">
        <w:rPr>
          <w:lang w:val="pl-PL"/>
        </w:rPr>
        <w:t>3</w:t>
      </w:r>
      <w:r w:rsidRPr="000B10C3">
        <w:t>r., poz. 7</w:t>
      </w:r>
      <w:r w:rsidR="00DA0602">
        <w:rPr>
          <w:lang w:val="pl-PL"/>
        </w:rPr>
        <w:t>02</w:t>
      </w:r>
      <w:r w:rsidRPr="000B10C3">
        <w:t xml:space="preserve">). Pod pojęciem działalności gospodarczej należy rozumieć działalność gospodarczą, do której zastosowanie mają reguły konkurencji określone </w:t>
      </w:r>
      <w:r w:rsidR="000B10C3" w:rsidRPr="000B10C3">
        <w:rPr>
          <w:lang w:val="pl-PL"/>
        </w:rPr>
        <w:t xml:space="preserve"> </w:t>
      </w:r>
      <w:r w:rsidRPr="000B10C3">
        <w:t>w przepisach części trzeciej tytułu V</w:t>
      </w:r>
      <w:r w:rsidR="00264B4B">
        <w:rPr>
          <w:lang w:val="pl-PL"/>
        </w:rPr>
        <w:t>I</w:t>
      </w:r>
      <w:r w:rsidRPr="000B10C3">
        <w:t>I rozdziału 1 Traktatu ustanawiającego Wspólnotę Europejską (Dz.U. UE 2006 C 321E).</w:t>
      </w:r>
    </w:p>
    <w:p w14:paraId="70963CB4" w14:textId="5D6D584A" w:rsidR="00E04C60" w:rsidRPr="000B10C3" w:rsidRDefault="00E04C60" w:rsidP="000B10C3">
      <w:pPr>
        <w:pStyle w:val="Tekstprzypisudolnego"/>
        <w:jc w:val="both"/>
      </w:pPr>
      <w:r w:rsidRPr="000B10C3">
        <w:t>Definicja „podmiotu prowadzącego działalność gospodarczą” w prawie wspólnotowym obejmuje swym zakresem wszystkie kategorie podmiotów zaangażowanych w działalność gospodarczą, niezależnie od formy prawnej tego podmiotu i źródeł jego finansowania. Nie ma znaczenia, iż są to podmioty nie nastawione na zysk lub wykonujące zadania społecznie użyteczne (non – profit). Podkreślić należy fakt, iż przepisy wspólnotowe znajdują zastosowanie również do podmiotów sektora publicznego prowadzącego działalność gospodarczą</w:t>
      </w:r>
      <w:r w:rsidRPr="000B10C3">
        <w:br/>
        <w:t xml:space="preserve">(np. wynajem powierzchni lokalowej, powierzchni reklamowej). Po przystąpieniu Polski do Unii Europejskiej, obowiązek stosowania przepisów w zakresie pomocy publicznej potencjalnie może dotyczyć wszystkich podmiotów prowadzących działalność gospodarczą, bez względu na to, czy przepisy obowiązujące w danym państwie członkowskim przyznają danemu podmiotowi status przedsiębiorcy. Przy tak szeroko zakreślonych ramach definicji przedsiębiorstwa podstawowe znaczenie ma rodzaj prowadzonej działalności. Zgodnie z orzeczeniem ETS, przez działalność gospodarczą należy rozumieć oferowanie towarów i usług na rynku. Pojęcie to dotyczy zarówno działalności produkcyjnej, jak </w:t>
      </w:r>
      <w:r w:rsidR="00135394">
        <w:rPr>
          <w:lang w:val="pl-PL"/>
        </w:rPr>
        <w:t xml:space="preserve">                         </w:t>
      </w:r>
      <w:r w:rsidRPr="000B10C3">
        <w:t>i dystrybucyjnej i usługowej.</w:t>
      </w:r>
      <w:r w:rsidR="000B10C3" w:rsidRPr="000B10C3">
        <w:rPr>
          <w:lang w:val="pl-PL"/>
        </w:rPr>
        <w:t xml:space="preserve">    </w:t>
      </w:r>
      <w:r w:rsidRPr="000B10C3">
        <w:t>W tym przypadku nie jest istotne występowanie zarobkowego charakteru działalności.</w:t>
      </w:r>
    </w:p>
    <w:p w14:paraId="4EA3B123" w14:textId="77777777" w:rsidR="00E04C60" w:rsidRPr="000B10C3" w:rsidRDefault="00E04C60" w:rsidP="000B10C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B10C3">
        <w:rPr>
          <w:rStyle w:val="Odwoanieprzypisudolnego"/>
          <w:rFonts w:ascii="Times New Roman" w:hAnsi="Times New Roman" w:cs="Times New Roman"/>
          <w:sz w:val="20"/>
          <w:szCs w:val="20"/>
        </w:rPr>
        <w:t>2</w:t>
      </w:r>
      <w:r w:rsidRPr="000B10C3">
        <w:rPr>
          <w:rFonts w:ascii="Times New Roman" w:hAnsi="Times New Roman" w:cs="Times New Roman"/>
          <w:sz w:val="20"/>
          <w:szCs w:val="20"/>
        </w:rPr>
        <w:t xml:space="preserve"> Oświadczenie to ma mieć odzwierciedlenie w zakresie obowiązków zawodowych osób planowanych do objęcia kształceniem ustawicznym </w:t>
      </w:r>
      <w:r w:rsidR="000B10C3" w:rsidRPr="000B10C3">
        <w:rPr>
          <w:rFonts w:ascii="Times New Roman" w:hAnsi="Times New Roman" w:cs="Times New Roman"/>
          <w:sz w:val="20"/>
          <w:szCs w:val="20"/>
        </w:rPr>
        <w:t xml:space="preserve">  </w:t>
      </w:r>
      <w:r w:rsidRPr="000B10C3">
        <w:rPr>
          <w:rFonts w:ascii="Times New Roman" w:hAnsi="Times New Roman" w:cs="Times New Roman"/>
          <w:sz w:val="20"/>
          <w:szCs w:val="20"/>
        </w:rPr>
        <w:t>w ramach środków KFS.</w:t>
      </w:r>
    </w:p>
    <w:p w14:paraId="78CF6D58" w14:textId="77777777" w:rsidR="00E04C60" w:rsidRPr="000B10C3" w:rsidRDefault="00E04C60" w:rsidP="000B10C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B10C3">
        <w:rPr>
          <w:rStyle w:val="Odwoanieprzypisudolnego"/>
          <w:rFonts w:ascii="Times New Roman" w:hAnsi="Times New Roman" w:cs="Times New Roman"/>
          <w:sz w:val="20"/>
          <w:szCs w:val="20"/>
        </w:rPr>
        <w:t>3</w:t>
      </w:r>
      <w:r w:rsidRPr="000B10C3">
        <w:rPr>
          <w:rFonts w:ascii="Times New Roman" w:hAnsi="Times New Roman" w:cs="Times New Roman"/>
          <w:sz w:val="20"/>
          <w:szCs w:val="20"/>
        </w:rPr>
        <w:t xml:space="preserve"> Rozdzielność rachunkowa określonej działalności polega na prowadzeniu odrębnej ewidencji dla tej działalności oraz prawidłowym przypisywaniu przychodów i kosztów na podstawie konsekwentnie stosowanych i mających obiektywne uzasadnienie metod, a także określeniu w dokumentacji, o której mowa w art. 10 ustawy z dnia 29 września 1994 roku o rachunkowości ( tekst jednolity: Dz. U. z 202</w:t>
      </w:r>
      <w:r w:rsidR="00DA0602">
        <w:rPr>
          <w:rFonts w:ascii="Times New Roman" w:hAnsi="Times New Roman" w:cs="Times New Roman"/>
          <w:sz w:val="20"/>
          <w:szCs w:val="20"/>
        </w:rPr>
        <w:t>4</w:t>
      </w:r>
      <w:r w:rsidRPr="000B10C3">
        <w:rPr>
          <w:rFonts w:ascii="Times New Roman" w:hAnsi="Times New Roman" w:cs="Times New Roman"/>
          <w:sz w:val="20"/>
          <w:szCs w:val="20"/>
        </w:rPr>
        <w:t xml:space="preserve">r., poz. </w:t>
      </w:r>
      <w:r w:rsidR="00DA0602">
        <w:rPr>
          <w:rFonts w:ascii="Times New Roman" w:hAnsi="Times New Roman" w:cs="Times New Roman"/>
          <w:sz w:val="20"/>
          <w:szCs w:val="20"/>
        </w:rPr>
        <w:t>619</w:t>
      </w:r>
      <w:r w:rsidRPr="000B10C3">
        <w:rPr>
          <w:rFonts w:ascii="Times New Roman" w:hAnsi="Times New Roman" w:cs="Times New Roman"/>
          <w:sz w:val="20"/>
          <w:szCs w:val="20"/>
        </w:rPr>
        <w:t>.)</w:t>
      </w:r>
    </w:p>
    <w:p w14:paraId="48A2BCCF" w14:textId="77777777" w:rsidR="00E04C60" w:rsidRDefault="00E04C60" w:rsidP="00E04C60">
      <w:pPr>
        <w:pStyle w:val="Style4"/>
        <w:widowControl/>
        <w:tabs>
          <w:tab w:val="left" w:pos="706"/>
        </w:tabs>
        <w:spacing w:line="240" w:lineRule="auto"/>
        <w:ind w:left="709" w:firstLine="0"/>
        <w:rPr>
          <w:rFonts w:ascii="Times New Roman" w:hAnsi="Times New Roman" w:cs="Times New Roman"/>
          <w:sz w:val="20"/>
          <w:szCs w:val="20"/>
        </w:rPr>
      </w:pPr>
    </w:p>
    <w:p w14:paraId="2F6BFAAD" w14:textId="77777777" w:rsidR="00AA6731" w:rsidRDefault="00AA6731" w:rsidP="00AA6731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  <w:r w:rsidRPr="00B30396">
        <w:rPr>
          <w:rFonts w:ascii="Times New Roman" w:hAnsi="Times New Roman" w:cs="Times New Roman"/>
          <w:b/>
          <w:u w:val="single"/>
          <w:lang w:eastAsia="pl-PL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u w:val="single"/>
          <w:lang w:eastAsia="pl-PL"/>
        </w:rPr>
        <w:t>12</w:t>
      </w:r>
    </w:p>
    <w:p w14:paraId="5C7C95B0" w14:textId="77777777" w:rsidR="00AA6731" w:rsidRDefault="00AA6731" w:rsidP="00AA6731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32876EC9" w14:textId="77777777" w:rsidR="00AA6731" w:rsidRPr="00B30396" w:rsidRDefault="00AA6731" w:rsidP="00AA6731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14:paraId="4131D277" w14:textId="77777777" w:rsidR="00B163F9" w:rsidRDefault="00B163F9" w:rsidP="00AA6731">
      <w:pPr>
        <w:tabs>
          <w:tab w:val="left" w:pos="726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B1D370" w14:textId="499701EE" w:rsidR="00AA6731" w:rsidRPr="00CB7380" w:rsidRDefault="00AA6731" w:rsidP="00AA6731">
      <w:pPr>
        <w:tabs>
          <w:tab w:val="left" w:pos="7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563">
        <w:rPr>
          <w:rFonts w:ascii="Times New Roman" w:hAnsi="Times New Roman" w:cs="Times New Roman"/>
          <w:b/>
          <w:bCs/>
          <w:sz w:val="24"/>
          <w:szCs w:val="24"/>
        </w:rPr>
        <w:t xml:space="preserve">dot. priorytetu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2707911B" w14:textId="77777777" w:rsidR="00AA6731" w:rsidRDefault="00AA6731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50F7CA6D" w14:textId="142BB945" w:rsidR="00B163F9" w:rsidRDefault="00084746" w:rsidP="00AA6731">
      <w:pPr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</w:rPr>
          <w:id w:val="2032371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731"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 w:rsidR="00AA673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AA6731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315AB">
        <w:rPr>
          <w:rFonts w:ascii="Times New Roman" w:hAnsi="Times New Roman" w:cs="Times New Roman"/>
          <w:sz w:val="24"/>
          <w:szCs w:val="24"/>
        </w:rPr>
        <w:t>ż</w:t>
      </w:r>
      <w:r w:rsidR="00AA6731">
        <w:rPr>
          <w:rFonts w:ascii="Times New Roman" w:hAnsi="Times New Roman" w:cs="Times New Roman"/>
          <w:sz w:val="24"/>
          <w:szCs w:val="24"/>
        </w:rPr>
        <w:t>e pracownik</w:t>
      </w:r>
      <w:r w:rsidR="0014787B">
        <w:rPr>
          <w:rFonts w:ascii="Times New Roman" w:hAnsi="Times New Roman" w:cs="Times New Roman"/>
          <w:sz w:val="24"/>
          <w:szCs w:val="24"/>
        </w:rPr>
        <w:t>…………..</w:t>
      </w:r>
      <w:r w:rsidR="00AA6731">
        <w:rPr>
          <w:rFonts w:ascii="Times New Roman" w:hAnsi="Times New Roman" w:cs="Times New Roman"/>
          <w:sz w:val="24"/>
          <w:szCs w:val="24"/>
        </w:rPr>
        <w:t xml:space="preserve"> …………………………………….</w:t>
      </w:r>
      <w:r w:rsidR="00B163F9">
        <w:rPr>
          <w:rFonts w:ascii="Times New Roman" w:hAnsi="Times New Roman" w:cs="Times New Roman"/>
          <w:sz w:val="24"/>
          <w:szCs w:val="24"/>
        </w:rPr>
        <w:t xml:space="preserve"> wskazany do </w:t>
      </w:r>
    </w:p>
    <w:p w14:paraId="61AD1894" w14:textId="73EC6F53" w:rsidR="00AA6731" w:rsidRDefault="00AA6731" w:rsidP="00AA6731">
      <w:pPr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67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AA6731">
        <w:rPr>
          <w:rFonts w:ascii="Times New Roman" w:hAnsi="Times New Roman" w:cs="Times New Roman"/>
          <w:sz w:val="20"/>
          <w:szCs w:val="20"/>
        </w:rPr>
        <w:t xml:space="preserve"> (imię i nazwisko)</w:t>
      </w:r>
    </w:p>
    <w:p w14:paraId="69544A4B" w14:textId="40108F77" w:rsidR="00B163F9" w:rsidRPr="00B163F9" w:rsidRDefault="00B163F9" w:rsidP="00AA6731">
      <w:pPr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B163F9">
        <w:rPr>
          <w:rFonts w:ascii="Times New Roman" w:hAnsi="Times New Roman" w:cs="Times New Roman"/>
          <w:sz w:val="24"/>
          <w:szCs w:val="24"/>
        </w:rPr>
        <w:t xml:space="preserve">bjęcia wsparciem </w:t>
      </w:r>
      <w:r>
        <w:rPr>
          <w:rFonts w:ascii="Times New Roman" w:hAnsi="Times New Roman" w:cs="Times New Roman"/>
          <w:sz w:val="24"/>
          <w:szCs w:val="24"/>
        </w:rPr>
        <w:t xml:space="preserve">w ramach priorytetu 6 </w:t>
      </w:r>
      <w:r w:rsidRPr="00B163F9">
        <w:rPr>
          <w:rFonts w:ascii="Times New Roman" w:hAnsi="Times New Roman" w:cs="Times New Roman"/>
          <w:sz w:val="24"/>
          <w:szCs w:val="24"/>
        </w:rPr>
        <w:t>jest cudzoziemcem.</w:t>
      </w:r>
    </w:p>
    <w:p w14:paraId="4FE76333" w14:textId="77777777" w:rsidR="00AA6731" w:rsidRPr="00B163F9" w:rsidRDefault="00AA6731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6C71B37" w14:textId="77777777" w:rsidR="00AA6731" w:rsidRDefault="00AA6731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48FAAF95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702A8E2E" w14:textId="77777777" w:rsidR="00B163F9" w:rsidRDefault="00B163F9" w:rsidP="00B163F9">
      <w:pPr>
        <w:tabs>
          <w:tab w:val="left" w:pos="7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9D7CA3" w14:textId="77777777" w:rsidR="00B163F9" w:rsidRDefault="00B163F9" w:rsidP="00B163F9">
      <w:pPr>
        <w:tabs>
          <w:tab w:val="left" w:pos="7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351DB" w14:textId="77777777" w:rsidR="00B163F9" w:rsidRPr="00D5737D" w:rsidRDefault="00B163F9" w:rsidP="00B163F9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072813D5" w14:textId="77777777" w:rsidR="00B163F9" w:rsidRPr="00D5737D" w:rsidRDefault="00B163F9" w:rsidP="00B163F9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do reprezentowania pracodawcy, w przypadku braku imiennej </w:t>
      </w:r>
      <w:r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p w14:paraId="20DE9992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3B1544FD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58E5CD3F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2CFE1A76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79887E46" w14:textId="77777777" w:rsidR="00B163F9" w:rsidRDefault="00B163F9" w:rsidP="00B163F9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04614044" w14:textId="77777777" w:rsidR="00B163F9" w:rsidRDefault="00B163F9" w:rsidP="00B163F9">
      <w:pPr>
        <w:tabs>
          <w:tab w:val="left" w:pos="-540"/>
          <w:tab w:val="left" w:pos="360"/>
        </w:tabs>
        <w:autoSpaceDE w:val="0"/>
        <w:ind w:left="-19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Oświadczam, że powyższe dane są zgodne ze stanem faktycznym i prawnym. Jestem świadomy odpowiedzialności za szkodę spowodowaną oświadczeniem niezgodnym z prawdą:</w:t>
      </w:r>
    </w:p>
    <w:p w14:paraId="21EB157F" w14:textId="77777777" w:rsidR="00B163F9" w:rsidRDefault="00B163F9" w:rsidP="00B163F9">
      <w:pPr>
        <w:tabs>
          <w:tab w:val="left" w:pos="-540"/>
          <w:tab w:val="left" w:pos="360"/>
        </w:tabs>
        <w:autoSpaceDE w:val="0"/>
        <w:ind w:left="-199"/>
        <w:jc w:val="both"/>
      </w:pPr>
    </w:p>
    <w:p w14:paraId="52A463BB" w14:textId="77777777" w:rsidR="00B163F9" w:rsidRDefault="00B163F9" w:rsidP="00B163F9">
      <w:pPr>
        <w:tabs>
          <w:tab w:val="left" w:pos="-540"/>
          <w:tab w:val="left" w:pos="360"/>
        </w:tabs>
        <w:autoSpaceDE w:val="0"/>
        <w:ind w:left="-199"/>
        <w:jc w:val="both"/>
      </w:pPr>
    </w:p>
    <w:p w14:paraId="0792D86D" w14:textId="77777777" w:rsidR="00B163F9" w:rsidRPr="00D5737D" w:rsidRDefault="00B163F9" w:rsidP="00B163F9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278578C2" w14:textId="77777777" w:rsidR="00B163F9" w:rsidRPr="00D5737D" w:rsidRDefault="00B163F9" w:rsidP="00B163F9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</w:t>
      </w:r>
      <w:r>
        <w:rPr>
          <w:rFonts w:ascii="Times New Roman" w:hAnsi="Times New Roman"/>
          <w:sz w:val="20"/>
          <w:szCs w:val="20"/>
          <w:lang w:eastAsia="pl-PL"/>
        </w:rPr>
        <w:t xml:space="preserve">         </w:t>
      </w:r>
      <w:r w:rsidRPr="00D5737D">
        <w:rPr>
          <w:rFonts w:ascii="Times New Roman" w:hAnsi="Times New Roman"/>
          <w:sz w:val="20"/>
          <w:szCs w:val="20"/>
          <w:lang w:eastAsia="pl-PL"/>
        </w:rPr>
        <w:t xml:space="preserve">do reprezentowania pracodawcy, w przypadku braku imiennej </w:t>
      </w:r>
      <w:r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p w14:paraId="467675EE" w14:textId="77777777" w:rsidR="00B163F9" w:rsidRDefault="00B163F9" w:rsidP="00B163F9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4FEA5D04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285164FB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536CA680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47B4FA2F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536DB1E1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71F5F333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5C9A613B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385F619C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64E70871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23E10249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40029012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570CCDB1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1042690A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2BEB2D90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4015E85E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665213E4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11B52C03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5F5FE550" w14:textId="77777777" w:rsidR="00B163F9" w:rsidRDefault="00B163F9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26322426" w14:textId="6E66232A" w:rsidR="00021A42" w:rsidRDefault="00021A42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  <w:r w:rsidRPr="00B30396">
        <w:rPr>
          <w:rFonts w:ascii="Times New Roman" w:hAnsi="Times New Roman" w:cs="Times New Roman"/>
          <w:b/>
          <w:u w:val="single"/>
          <w:lang w:eastAsia="pl-PL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u w:val="single"/>
          <w:lang w:eastAsia="pl-PL"/>
        </w:rPr>
        <w:t>1</w:t>
      </w:r>
      <w:r w:rsidR="00AA6731">
        <w:rPr>
          <w:rFonts w:ascii="Times New Roman" w:hAnsi="Times New Roman" w:cs="Times New Roman"/>
          <w:b/>
          <w:u w:val="single"/>
          <w:lang w:eastAsia="pl-PL"/>
        </w:rPr>
        <w:t>3</w:t>
      </w:r>
    </w:p>
    <w:p w14:paraId="6CA17C33" w14:textId="77777777" w:rsidR="00021A42" w:rsidRDefault="00021A42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u w:val="single"/>
          <w:lang w:eastAsia="pl-PL"/>
        </w:rPr>
      </w:pPr>
    </w:p>
    <w:p w14:paraId="0A26ABCA" w14:textId="77777777" w:rsidR="00021A42" w:rsidRPr="00B30396" w:rsidRDefault="00021A42" w:rsidP="00021A42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</w:p>
    <w:p w14:paraId="08991038" w14:textId="77777777" w:rsidR="00021A42" w:rsidRPr="00CB7380" w:rsidRDefault="00021A42" w:rsidP="00021A42">
      <w:pPr>
        <w:tabs>
          <w:tab w:val="left" w:pos="7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563">
        <w:rPr>
          <w:rFonts w:ascii="Times New Roman" w:hAnsi="Times New Roman" w:cs="Times New Roman"/>
          <w:b/>
          <w:bCs/>
          <w:sz w:val="24"/>
          <w:szCs w:val="24"/>
        </w:rPr>
        <w:t xml:space="preserve">dot. priorytetu </w:t>
      </w:r>
      <w:r w:rsidR="009D640A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730FF1C8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23575D8B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69AC5D1C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147CDD2E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153DF7AB" w14:textId="6835E656" w:rsidR="00F81BD4" w:rsidRPr="00C12569" w:rsidRDefault="00021A42" w:rsidP="00021A42">
      <w:pPr>
        <w:tabs>
          <w:tab w:val="left" w:pos="7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</w:rPr>
          <w:id w:val="-14241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731"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 w:rsidR="00AA673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12569">
        <w:rPr>
          <w:rFonts w:ascii="Times New Roman" w:hAnsi="Times New Roman" w:cs="Times New Roman"/>
          <w:sz w:val="24"/>
          <w:szCs w:val="24"/>
        </w:rPr>
        <w:t>Oświadczam, że środki KFS będą przeznaczone na kształcenie ustawiczne wskazanych we wniosku pracowników/pracodawców,</w:t>
      </w:r>
      <w:r w:rsidR="00F81BD4" w:rsidRPr="00C12569">
        <w:rPr>
          <w:rFonts w:ascii="Times New Roman" w:hAnsi="Times New Roman" w:cs="Times New Roman"/>
          <w:sz w:val="24"/>
          <w:szCs w:val="24"/>
        </w:rPr>
        <w:t xml:space="preserve"> którzy nabędą określone umiejętności z zakresu usług zdrowotnych i opiekuńczych.</w:t>
      </w:r>
    </w:p>
    <w:p w14:paraId="05531951" w14:textId="4F56CBF6" w:rsidR="00F81BD4" w:rsidRPr="00C12569" w:rsidRDefault="00F81BD4" w:rsidP="00F81BD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12569">
        <w:rPr>
          <w:rFonts w:ascii="Times New Roman" w:hAnsi="Times New Roman" w:cs="Times New Roman"/>
          <w:sz w:val="24"/>
          <w:szCs w:val="24"/>
        </w:rPr>
        <w:t>Posiadam PKD w</w:t>
      </w:r>
      <w:r w:rsidRPr="00C125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Sekcji Q </w:t>
      </w:r>
      <w:r w:rsidR="00C12569" w:rsidRPr="00C125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C125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Opieka zdrowotna i pomoc społeczna w działach </w:t>
      </w:r>
      <w:r w:rsidR="00C12569" w:rsidRPr="00C125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(przeważający kod PKD  na dzień 01.01.2025r.) - </w:t>
      </w:r>
      <w:r w:rsidRPr="00C125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zaznaczyć właściwe:</w:t>
      </w:r>
    </w:p>
    <w:p w14:paraId="47CC96A6" w14:textId="77777777" w:rsidR="00C12569" w:rsidRPr="009D640A" w:rsidRDefault="00C12569" w:rsidP="00F81BD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27CD40" w14:textId="640DEA89" w:rsidR="00B84B65" w:rsidRDefault="00084746" w:rsidP="00F81BD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sdt>
        <w:sdtPr>
          <w:rPr>
            <w:rFonts w:ascii="Times New Roman" w:eastAsia="Times New Roman" w:hAnsi="Times New Roman" w:cs="Times New Roman"/>
            <w:lang w:eastAsia="pl-PL"/>
          </w:rPr>
          <w:id w:val="32247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60D">
            <w:rPr>
              <w:rFonts w:ascii="MS Gothic" w:eastAsia="MS Gothic" w:hAnsi="MS Gothic" w:cs="Times New Roman" w:hint="eastAsia"/>
              <w:lang w:eastAsia="pl-PL"/>
            </w:rPr>
            <w:t>☐</w:t>
          </w:r>
        </w:sdtContent>
      </w:sdt>
      <w:r w:rsidR="00F81BD4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1BD4" w:rsidRPr="009D640A">
        <w:rPr>
          <w:rFonts w:ascii="Times New Roman" w:eastAsia="Times New Roman" w:hAnsi="Times New Roman" w:cs="Times New Roman"/>
          <w:lang w:eastAsia="pl-PL"/>
        </w:rPr>
        <w:t xml:space="preserve">86 - Opieka zdrowotna, </w:t>
      </w:r>
    </w:p>
    <w:p w14:paraId="504E1E5E" w14:textId="6418976E" w:rsidR="00F81BD4" w:rsidRPr="009D640A" w:rsidRDefault="00084746" w:rsidP="00F81BD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sdt>
        <w:sdtPr>
          <w:rPr>
            <w:rFonts w:ascii="Times New Roman" w:eastAsia="Times New Roman" w:hAnsi="Times New Roman" w:cs="Times New Roman"/>
            <w:lang w:eastAsia="pl-PL"/>
          </w:rPr>
          <w:id w:val="1795718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B65">
            <w:rPr>
              <w:rFonts w:ascii="MS Gothic" w:eastAsia="MS Gothic" w:hAnsi="MS Gothic" w:cs="Times New Roman" w:hint="eastAsia"/>
              <w:lang w:eastAsia="pl-PL"/>
            </w:rPr>
            <w:t>☐</w:t>
          </w:r>
        </w:sdtContent>
      </w:sdt>
      <w:r w:rsidR="00B84B65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1BD4" w:rsidRPr="009D640A">
        <w:rPr>
          <w:rFonts w:ascii="Times New Roman" w:eastAsia="Times New Roman" w:hAnsi="Times New Roman" w:cs="Times New Roman"/>
          <w:lang w:eastAsia="pl-PL"/>
        </w:rPr>
        <w:t xml:space="preserve">87- Pomoc społeczna z zakwaterowaniem, </w:t>
      </w:r>
    </w:p>
    <w:p w14:paraId="5FEFD995" w14:textId="02F48F78" w:rsidR="00F81BD4" w:rsidRPr="009D640A" w:rsidRDefault="00084746" w:rsidP="00F81BD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sdt>
        <w:sdtPr>
          <w:rPr>
            <w:rFonts w:ascii="Times New Roman" w:eastAsia="Times New Roman" w:hAnsi="Times New Roman" w:cs="Times New Roman"/>
            <w:lang w:eastAsia="pl-PL"/>
          </w:rPr>
          <w:id w:val="-461878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B65">
            <w:rPr>
              <w:rFonts w:ascii="MS Gothic" w:eastAsia="MS Gothic" w:hAnsi="MS Gothic" w:cs="Times New Roman" w:hint="eastAsia"/>
              <w:lang w:eastAsia="pl-PL"/>
            </w:rPr>
            <w:t>☐</w:t>
          </w:r>
        </w:sdtContent>
      </w:sdt>
      <w:r w:rsidR="00B84B65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1BD4" w:rsidRPr="009D640A">
        <w:rPr>
          <w:rFonts w:ascii="Times New Roman" w:eastAsia="Times New Roman" w:hAnsi="Times New Roman" w:cs="Times New Roman"/>
          <w:lang w:eastAsia="pl-PL"/>
        </w:rPr>
        <w:t xml:space="preserve">88 - Pomoc społeczna bez zakwaterowania. </w:t>
      </w:r>
    </w:p>
    <w:p w14:paraId="0F7B1661" w14:textId="77777777" w:rsidR="00F81BD4" w:rsidRDefault="00F81BD4" w:rsidP="00021A42">
      <w:pPr>
        <w:tabs>
          <w:tab w:val="left" w:pos="726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163446" w14:textId="77777777" w:rsidR="00CC5263" w:rsidRDefault="00CC5263" w:rsidP="00021A42">
      <w:pPr>
        <w:tabs>
          <w:tab w:val="left" w:pos="7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7313214"/>
    </w:p>
    <w:p w14:paraId="6EE01B46" w14:textId="77777777" w:rsidR="00CC5263" w:rsidRDefault="00CC5263" w:rsidP="00021A42">
      <w:pPr>
        <w:tabs>
          <w:tab w:val="left" w:pos="7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32EF7" w14:textId="77777777" w:rsidR="00CC5263" w:rsidRPr="00D5737D" w:rsidRDefault="00CC5263" w:rsidP="00CC5263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11AD7574" w14:textId="289A1EC1" w:rsidR="00CC5263" w:rsidRPr="00D5737D" w:rsidRDefault="00CC5263" w:rsidP="00CC5263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do reprezentowania pracodawcy, w przypadku braku imiennej </w:t>
      </w:r>
      <w:r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bookmarkEnd w:id="12"/>
    <w:p w14:paraId="467F8DB3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266BEC76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155B3BF1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6817548E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6213BAC7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29F1536A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2A19CB4C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3A98E885" w14:textId="77777777" w:rsidR="00021A42" w:rsidRDefault="00021A42" w:rsidP="00021A42">
      <w:pPr>
        <w:tabs>
          <w:tab w:val="left" w:pos="-540"/>
          <w:tab w:val="left" w:pos="360"/>
        </w:tabs>
        <w:autoSpaceDE w:val="0"/>
        <w:ind w:left="-19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Oświadczam, że powyższe dane są zgodne ze stanem faktycznym i prawnym. Jestem świadomy odpowiedzialności za szkodę spowodowaną oświadczeniem niezgodnym z prawdą:</w:t>
      </w:r>
    </w:p>
    <w:p w14:paraId="171CFBDA" w14:textId="77777777" w:rsidR="00021A42" w:rsidRDefault="00021A42" w:rsidP="00021A42">
      <w:pPr>
        <w:tabs>
          <w:tab w:val="left" w:pos="-540"/>
          <w:tab w:val="left" w:pos="360"/>
        </w:tabs>
        <w:autoSpaceDE w:val="0"/>
        <w:ind w:left="-199"/>
        <w:jc w:val="both"/>
      </w:pPr>
    </w:p>
    <w:p w14:paraId="4DF6A340" w14:textId="77777777" w:rsidR="00CC5263" w:rsidRDefault="00CC5263" w:rsidP="00021A42">
      <w:pPr>
        <w:tabs>
          <w:tab w:val="left" w:pos="-540"/>
          <w:tab w:val="left" w:pos="360"/>
        </w:tabs>
        <w:autoSpaceDE w:val="0"/>
        <w:ind w:left="-199"/>
        <w:jc w:val="both"/>
      </w:pPr>
    </w:p>
    <w:p w14:paraId="09E1ABEA" w14:textId="77777777" w:rsidR="00CC5263" w:rsidRPr="00D5737D" w:rsidRDefault="00CC5263" w:rsidP="00CC5263">
      <w:pPr>
        <w:pStyle w:val="Akapitzlist"/>
        <w:ind w:hanging="720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  <w:lang w:eastAsia="pl-PL"/>
        </w:rPr>
        <w:t xml:space="preserve">  </w:t>
      </w:r>
      <w:r w:rsidRPr="00D5737D">
        <w:rPr>
          <w:rFonts w:ascii="Times New Roman" w:hAnsi="Times New Roman"/>
          <w:sz w:val="20"/>
          <w:szCs w:val="20"/>
          <w:lang w:eastAsia="pl-PL"/>
        </w:rPr>
        <w:t>.......................................................                              …..……...……………………………………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318CE56F" w14:textId="3B9A93AD" w:rsidR="00CC5263" w:rsidRPr="00D5737D" w:rsidRDefault="00CC5263" w:rsidP="00CC5263">
      <w:pPr>
        <w:pStyle w:val="Akapitzlist"/>
        <w:ind w:left="4248" w:hanging="4248"/>
        <w:rPr>
          <w:rFonts w:ascii="Times New Roman" w:hAnsi="Times New Roman"/>
          <w:sz w:val="20"/>
          <w:szCs w:val="20"/>
          <w:lang w:eastAsia="pl-PL"/>
        </w:rPr>
      </w:pPr>
      <w:r w:rsidRPr="00D5737D">
        <w:rPr>
          <w:rFonts w:ascii="Times New Roman" w:hAnsi="Times New Roman"/>
          <w:sz w:val="20"/>
          <w:szCs w:val="20"/>
          <w:lang w:eastAsia="pl-PL"/>
        </w:rPr>
        <w:t xml:space="preserve">           (miejscowość, data) </w:t>
      </w:r>
      <w:r w:rsidRPr="00D5737D">
        <w:rPr>
          <w:rFonts w:ascii="Times New Roman" w:hAnsi="Times New Roman"/>
          <w:sz w:val="20"/>
          <w:szCs w:val="20"/>
          <w:lang w:eastAsia="pl-PL"/>
        </w:rPr>
        <w:tab/>
        <w:t xml:space="preserve"> (pieczątka i podpis pracodawcy lub osoby upoważnionej </w:t>
      </w:r>
      <w:r>
        <w:rPr>
          <w:rFonts w:ascii="Times New Roman" w:hAnsi="Times New Roman"/>
          <w:sz w:val="20"/>
          <w:szCs w:val="20"/>
          <w:lang w:eastAsia="pl-PL"/>
        </w:rPr>
        <w:t xml:space="preserve">         </w:t>
      </w:r>
      <w:r w:rsidRPr="00D5737D">
        <w:rPr>
          <w:rFonts w:ascii="Times New Roman" w:hAnsi="Times New Roman"/>
          <w:sz w:val="20"/>
          <w:szCs w:val="20"/>
          <w:lang w:eastAsia="pl-PL"/>
        </w:rPr>
        <w:t xml:space="preserve">do reprezentowania pracodawcy, w przypadku braku imiennej </w:t>
      </w:r>
      <w:r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Pr="00D5737D">
        <w:rPr>
          <w:rFonts w:ascii="Times New Roman" w:hAnsi="Times New Roman"/>
          <w:sz w:val="20"/>
          <w:szCs w:val="20"/>
          <w:lang w:eastAsia="pl-PL"/>
        </w:rPr>
        <w:t>pieczęci należy złożyć podpis czytelny)</w:t>
      </w:r>
    </w:p>
    <w:p w14:paraId="054A9A5C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1A107665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049AB24C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3DB6CA87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28846A5F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7AF1835E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1E49AA95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0B21CC4E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2AA78C54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78BF2AA2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58D38AED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46858C86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0C6CD623" w14:textId="77777777" w:rsidR="00021A42" w:rsidRDefault="00021A42" w:rsidP="00021A42">
      <w:pPr>
        <w:spacing w:after="0" w:line="240" w:lineRule="auto"/>
        <w:ind w:left="495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3958A7A1" w14:textId="77777777" w:rsidR="00021A42" w:rsidRDefault="00021A42" w:rsidP="00C1256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sectPr w:rsidR="00021A42" w:rsidSect="00AB3A2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709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00FEA" w14:textId="77777777" w:rsidR="00383A7B" w:rsidRDefault="00383A7B">
      <w:pPr>
        <w:spacing w:after="0" w:line="240" w:lineRule="auto"/>
      </w:pPr>
      <w:r>
        <w:separator/>
      </w:r>
    </w:p>
  </w:endnote>
  <w:endnote w:type="continuationSeparator" w:id="0">
    <w:p w14:paraId="741DD6F7" w14:textId="77777777" w:rsidR="00383A7B" w:rsidRDefault="0038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zcionka tekstu podstawowego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2DC9E" w14:textId="77777777" w:rsidR="00B3310D" w:rsidRDefault="00B3310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58865CD5" w14:textId="77777777" w:rsidR="007B2B41" w:rsidRDefault="007B2B41">
    <w:pPr>
      <w:pStyle w:val="Stopka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A633E" w14:textId="77777777" w:rsidR="007B2B41" w:rsidRDefault="007B2B4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4F7E2B52" w14:textId="77777777" w:rsidR="007B2B41" w:rsidRDefault="007B2B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4253B" w14:textId="77777777" w:rsidR="00641D4B" w:rsidRDefault="00641D4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0A4D9" w14:textId="77777777" w:rsidR="00B3310D" w:rsidRDefault="00B3310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1C910A5A" w14:textId="77777777" w:rsidR="00641D4B" w:rsidRDefault="00641D4B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790BA" w14:textId="77777777" w:rsidR="00B3310D" w:rsidRDefault="00B3310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057FCF9" w14:textId="77777777" w:rsidR="00641D4B" w:rsidRDefault="00641D4B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9A9DC" w14:textId="77777777" w:rsidR="00641D4B" w:rsidRDefault="00641D4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68121" w14:textId="77777777" w:rsidR="00B3310D" w:rsidRDefault="00B3310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14A4BC50" w14:textId="77777777" w:rsidR="00641D4B" w:rsidRDefault="00641D4B">
    <w:pPr>
      <w:pStyle w:val="Stopka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A2BB7" w14:textId="77777777" w:rsidR="00B3310D" w:rsidRDefault="00B3310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01BBE4F3" w14:textId="77777777" w:rsidR="00641D4B" w:rsidRDefault="00641D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682D5" w14:textId="77777777" w:rsidR="00383A7B" w:rsidRDefault="00383A7B">
      <w:pPr>
        <w:spacing w:after="0" w:line="240" w:lineRule="auto"/>
      </w:pPr>
      <w:r>
        <w:separator/>
      </w:r>
    </w:p>
  </w:footnote>
  <w:footnote w:type="continuationSeparator" w:id="0">
    <w:p w14:paraId="0A4346CD" w14:textId="77777777" w:rsidR="00383A7B" w:rsidRDefault="00383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3464C" w14:textId="77777777" w:rsidR="007B2B41" w:rsidRDefault="007B2B41">
    <w:pPr>
      <w:pStyle w:val="Nagwek"/>
      <w:tabs>
        <w:tab w:val="clear" w:pos="4536"/>
        <w:tab w:val="clear" w:pos="9072"/>
        <w:tab w:val="left" w:pos="1490"/>
      </w:tabs>
    </w:pPr>
    <w:r>
      <w:rPr>
        <w:rFonts w:eastAsia="Calibri" w:cs="Calibri"/>
      </w:rPr>
      <w:t xml:space="preserve">      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E6375" w14:textId="77777777" w:rsidR="007B2B41" w:rsidRDefault="007B2B41">
    <w:pPr>
      <w:pStyle w:val="Nagwek"/>
    </w:pPr>
    <w:r>
      <w:rPr>
        <w:rFonts w:eastAsia="Calibri" w:cs="Calibri"/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CC9B" w14:textId="77777777" w:rsidR="00641D4B" w:rsidRDefault="00641D4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E4239" w14:textId="77777777" w:rsidR="00641D4B" w:rsidRDefault="00641D4B">
    <w:pPr>
      <w:pStyle w:val="Nagwek"/>
      <w:tabs>
        <w:tab w:val="clear" w:pos="4536"/>
        <w:tab w:val="clear" w:pos="9072"/>
        <w:tab w:val="left" w:pos="1490"/>
      </w:tabs>
    </w:pPr>
    <w:r>
      <w:rPr>
        <w:rFonts w:eastAsia="Calibri" w:cs="Calibri"/>
      </w:rPr>
      <w:t xml:space="preserve">      </w:t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C75F" w14:textId="77777777" w:rsidR="00641D4B" w:rsidRDefault="00641D4B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4CB76" w14:textId="77777777" w:rsidR="00641D4B" w:rsidRDefault="00641D4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1952C" w14:textId="77777777" w:rsidR="00641D4B" w:rsidRDefault="00641D4B">
    <w:pPr>
      <w:pStyle w:val="Nagwek"/>
      <w:tabs>
        <w:tab w:val="clear" w:pos="4536"/>
        <w:tab w:val="clear" w:pos="9072"/>
        <w:tab w:val="left" w:pos="1490"/>
      </w:tabs>
    </w:pPr>
    <w:r>
      <w:rPr>
        <w:rFonts w:eastAsia="Calibri" w:cs="Calibri"/>
      </w:rPr>
      <w:t xml:space="preserve">      </w:t>
    </w:r>
    <w:r>
      <w:tab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12AE6" w14:textId="77777777" w:rsidR="00641D4B" w:rsidRDefault="00641D4B">
    <w:pPr>
      <w:pStyle w:val="Nagwek"/>
    </w:pPr>
    <w:r>
      <w:rPr>
        <w:rFonts w:eastAsia="Calibri" w:cs="Calibri"/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lang w:val="pl-PL" w:eastAsia="pl-P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09"/>
        </w:tabs>
        <w:ind w:left="900" w:hanging="360"/>
      </w:pPr>
      <w:rPr>
        <w:rFonts w:ascii="Times New Roman" w:hAnsi="Times New Roman" w:cs="Arial" w:hint="default"/>
        <w:i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  <w:lang w:val="pl-PL" w:eastAsia="pl-P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3"/>
      <w:numFmt w:val="bullet"/>
      <w:lvlText w:val=""/>
      <w:lvlJc w:val="left"/>
      <w:pPr>
        <w:tabs>
          <w:tab w:val="num" w:pos="-225"/>
        </w:tabs>
        <w:ind w:left="495" w:hanging="360"/>
      </w:pPr>
      <w:rPr>
        <w:rFonts w:ascii="Symbol" w:hAnsi="Symbol" w:cs="Times New Roman" w:hint="default"/>
        <w:sz w:val="22"/>
        <w:szCs w:val="22"/>
        <w:lang w:eastAsia="pl-PL"/>
      </w:rPr>
    </w:lvl>
  </w:abstractNum>
  <w:abstractNum w:abstractNumId="7" w15:restartNumberingAfterBreak="0">
    <w:nsid w:val="00000008"/>
    <w:multiLevelType w:val="singleLevel"/>
    <w:tmpl w:val="1166B2EC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Arial"/>
        <w:b w:val="0"/>
        <w:bCs w:val="0"/>
        <w:i w:val="0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"/>
      <w:lvlJc w:val="left"/>
      <w:pPr>
        <w:tabs>
          <w:tab w:val="num" w:pos="0"/>
        </w:tabs>
        <w:ind w:left="585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024E6A"/>
    <w:multiLevelType w:val="hybridMultilevel"/>
    <w:tmpl w:val="A080B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363AD0"/>
    <w:multiLevelType w:val="hybridMultilevel"/>
    <w:tmpl w:val="A4F6D928"/>
    <w:lvl w:ilvl="0" w:tplc="7C02E208">
      <w:start w:val="4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2424">
    <w:abstractNumId w:val="0"/>
  </w:num>
  <w:num w:numId="2" w16cid:durableId="805469419">
    <w:abstractNumId w:val="1"/>
  </w:num>
  <w:num w:numId="3" w16cid:durableId="152573512">
    <w:abstractNumId w:val="2"/>
  </w:num>
  <w:num w:numId="4" w16cid:durableId="1994214015">
    <w:abstractNumId w:val="3"/>
  </w:num>
  <w:num w:numId="5" w16cid:durableId="877015441">
    <w:abstractNumId w:val="4"/>
  </w:num>
  <w:num w:numId="6" w16cid:durableId="985858800">
    <w:abstractNumId w:val="7"/>
  </w:num>
  <w:num w:numId="7" w16cid:durableId="1681085619">
    <w:abstractNumId w:val="9"/>
  </w:num>
  <w:num w:numId="8" w16cid:durableId="334647390">
    <w:abstractNumId w:val="10"/>
  </w:num>
  <w:num w:numId="9" w16cid:durableId="1505973820">
    <w:abstractNumId w:val="11"/>
  </w:num>
  <w:num w:numId="10" w16cid:durableId="42750352">
    <w:abstractNumId w:val="12"/>
  </w:num>
  <w:num w:numId="11" w16cid:durableId="1250578230">
    <w:abstractNumId w:val="13"/>
  </w:num>
  <w:num w:numId="12" w16cid:durableId="2017337953">
    <w:abstractNumId w:val="15"/>
  </w:num>
  <w:num w:numId="13" w16cid:durableId="168978924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89F"/>
    <w:rsid w:val="00003DA5"/>
    <w:rsid w:val="0000617D"/>
    <w:rsid w:val="00013BC9"/>
    <w:rsid w:val="00021A42"/>
    <w:rsid w:val="00022D8C"/>
    <w:rsid w:val="000314B3"/>
    <w:rsid w:val="00040144"/>
    <w:rsid w:val="00055F7D"/>
    <w:rsid w:val="00064664"/>
    <w:rsid w:val="00066AE1"/>
    <w:rsid w:val="00072970"/>
    <w:rsid w:val="00084746"/>
    <w:rsid w:val="000910A5"/>
    <w:rsid w:val="000A0803"/>
    <w:rsid w:val="000A3872"/>
    <w:rsid w:val="000A3EE5"/>
    <w:rsid w:val="000A7584"/>
    <w:rsid w:val="000B10C3"/>
    <w:rsid w:val="000B5510"/>
    <w:rsid w:val="000B6216"/>
    <w:rsid w:val="000B63D5"/>
    <w:rsid w:val="000C22A8"/>
    <w:rsid w:val="000D3EC7"/>
    <w:rsid w:val="000E7DAF"/>
    <w:rsid w:val="000F612F"/>
    <w:rsid w:val="001002C6"/>
    <w:rsid w:val="001027D1"/>
    <w:rsid w:val="00103092"/>
    <w:rsid w:val="001049C9"/>
    <w:rsid w:val="00111C5F"/>
    <w:rsid w:val="00113002"/>
    <w:rsid w:val="00120D01"/>
    <w:rsid w:val="0012508E"/>
    <w:rsid w:val="00126A83"/>
    <w:rsid w:val="001303F0"/>
    <w:rsid w:val="001305D8"/>
    <w:rsid w:val="00135394"/>
    <w:rsid w:val="0014787B"/>
    <w:rsid w:val="00151C5B"/>
    <w:rsid w:val="00164DE8"/>
    <w:rsid w:val="00170596"/>
    <w:rsid w:val="00180809"/>
    <w:rsid w:val="001812E0"/>
    <w:rsid w:val="001869CA"/>
    <w:rsid w:val="001941BC"/>
    <w:rsid w:val="001944B2"/>
    <w:rsid w:val="00197009"/>
    <w:rsid w:val="001A463E"/>
    <w:rsid w:val="001B0913"/>
    <w:rsid w:val="001B2C67"/>
    <w:rsid w:val="001B4482"/>
    <w:rsid w:val="001D7DED"/>
    <w:rsid w:val="001F24DE"/>
    <w:rsid w:val="001F5396"/>
    <w:rsid w:val="002161C8"/>
    <w:rsid w:val="00224544"/>
    <w:rsid w:val="00241341"/>
    <w:rsid w:val="00244A12"/>
    <w:rsid w:val="00261A0D"/>
    <w:rsid w:val="0026469F"/>
    <w:rsid w:val="00264B4B"/>
    <w:rsid w:val="0029292A"/>
    <w:rsid w:val="002B2FBC"/>
    <w:rsid w:val="002B6D75"/>
    <w:rsid w:val="002C623A"/>
    <w:rsid w:val="002E056F"/>
    <w:rsid w:val="002E1E6C"/>
    <w:rsid w:val="002F0542"/>
    <w:rsid w:val="00322E41"/>
    <w:rsid w:val="003235C5"/>
    <w:rsid w:val="0032368F"/>
    <w:rsid w:val="00326C07"/>
    <w:rsid w:val="00327393"/>
    <w:rsid w:val="003276C6"/>
    <w:rsid w:val="00333954"/>
    <w:rsid w:val="00341EAB"/>
    <w:rsid w:val="00342FD5"/>
    <w:rsid w:val="00351E1B"/>
    <w:rsid w:val="003611EA"/>
    <w:rsid w:val="00367A16"/>
    <w:rsid w:val="003804D0"/>
    <w:rsid w:val="00382854"/>
    <w:rsid w:val="00383A7B"/>
    <w:rsid w:val="00384E24"/>
    <w:rsid w:val="00391FCA"/>
    <w:rsid w:val="003943CC"/>
    <w:rsid w:val="00395B6B"/>
    <w:rsid w:val="003A0026"/>
    <w:rsid w:val="003A0DFF"/>
    <w:rsid w:val="003A2F9A"/>
    <w:rsid w:val="003B345C"/>
    <w:rsid w:val="003B45C8"/>
    <w:rsid w:val="003F27D9"/>
    <w:rsid w:val="00401F1A"/>
    <w:rsid w:val="00402096"/>
    <w:rsid w:val="004167AF"/>
    <w:rsid w:val="00434017"/>
    <w:rsid w:val="00434C4F"/>
    <w:rsid w:val="00437675"/>
    <w:rsid w:val="00441D39"/>
    <w:rsid w:val="00445E71"/>
    <w:rsid w:val="0046160D"/>
    <w:rsid w:val="004722B6"/>
    <w:rsid w:val="00475B28"/>
    <w:rsid w:val="004809F0"/>
    <w:rsid w:val="00485DD5"/>
    <w:rsid w:val="004B1F64"/>
    <w:rsid w:val="004C1695"/>
    <w:rsid w:val="004C33B3"/>
    <w:rsid w:val="004C4691"/>
    <w:rsid w:val="004C7EFB"/>
    <w:rsid w:val="004D1DCD"/>
    <w:rsid w:val="004E0E41"/>
    <w:rsid w:val="004E521E"/>
    <w:rsid w:val="0050734A"/>
    <w:rsid w:val="0051241C"/>
    <w:rsid w:val="00531F1D"/>
    <w:rsid w:val="00535D64"/>
    <w:rsid w:val="00572E18"/>
    <w:rsid w:val="00594EF5"/>
    <w:rsid w:val="00596895"/>
    <w:rsid w:val="005A377A"/>
    <w:rsid w:val="005A5563"/>
    <w:rsid w:val="005B6CB2"/>
    <w:rsid w:val="005B7936"/>
    <w:rsid w:val="005D358C"/>
    <w:rsid w:val="005E5E58"/>
    <w:rsid w:val="00600AB7"/>
    <w:rsid w:val="006012E9"/>
    <w:rsid w:val="006112B5"/>
    <w:rsid w:val="0062253F"/>
    <w:rsid w:val="00626246"/>
    <w:rsid w:val="00627768"/>
    <w:rsid w:val="006359F3"/>
    <w:rsid w:val="006408F1"/>
    <w:rsid w:val="00641D4B"/>
    <w:rsid w:val="006443E8"/>
    <w:rsid w:val="006513C5"/>
    <w:rsid w:val="006629E5"/>
    <w:rsid w:val="0066418D"/>
    <w:rsid w:val="00692CC7"/>
    <w:rsid w:val="006B06AE"/>
    <w:rsid w:val="006C24AE"/>
    <w:rsid w:val="006E2F1B"/>
    <w:rsid w:val="006F1771"/>
    <w:rsid w:val="006F2DC7"/>
    <w:rsid w:val="00703FF9"/>
    <w:rsid w:val="00723F23"/>
    <w:rsid w:val="00766FD6"/>
    <w:rsid w:val="00773BDA"/>
    <w:rsid w:val="00774999"/>
    <w:rsid w:val="00781DA3"/>
    <w:rsid w:val="00782400"/>
    <w:rsid w:val="00797B62"/>
    <w:rsid w:val="007A794E"/>
    <w:rsid w:val="007B2B41"/>
    <w:rsid w:val="007B5ACE"/>
    <w:rsid w:val="007C31B0"/>
    <w:rsid w:val="007C60F6"/>
    <w:rsid w:val="007D60A5"/>
    <w:rsid w:val="007E5BD1"/>
    <w:rsid w:val="007E5E83"/>
    <w:rsid w:val="007F5819"/>
    <w:rsid w:val="008070E6"/>
    <w:rsid w:val="00816191"/>
    <w:rsid w:val="00823A95"/>
    <w:rsid w:val="00825CA3"/>
    <w:rsid w:val="00830EBA"/>
    <w:rsid w:val="0083694E"/>
    <w:rsid w:val="008427EA"/>
    <w:rsid w:val="008550C3"/>
    <w:rsid w:val="00861DD1"/>
    <w:rsid w:val="00862D09"/>
    <w:rsid w:val="008635B9"/>
    <w:rsid w:val="0088179E"/>
    <w:rsid w:val="00883716"/>
    <w:rsid w:val="00884982"/>
    <w:rsid w:val="008858C4"/>
    <w:rsid w:val="00885E2C"/>
    <w:rsid w:val="00886CD5"/>
    <w:rsid w:val="00891A02"/>
    <w:rsid w:val="008A6F4B"/>
    <w:rsid w:val="008C3332"/>
    <w:rsid w:val="008D6404"/>
    <w:rsid w:val="008D7EB8"/>
    <w:rsid w:val="008F76D8"/>
    <w:rsid w:val="0090389F"/>
    <w:rsid w:val="009114A3"/>
    <w:rsid w:val="009149FD"/>
    <w:rsid w:val="00922301"/>
    <w:rsid w:val="00931B49"/>
    <w:rsid w:val="0093546A"/>
    <w:rsid w:val="00946298"/>
    <w:rsid w:val="00955316"/>
    <w:rsid w:val="00957712"/>
    <w:rsid w:val="0097177B"/>
    <w:rsid w:val="009725DA"/>
    <w:rsid w:val="0098242D"/>
    <w:rsid w:val="009851E2"/>
    <w:rsid w:val="00987618"/>
    <w:rsid w:val="009978FE"/>
    <w:rsid w:val="009A2944"/>
    <w:rsid w:val="009B118E"/>
    <w:rsid w:val="009B13A4"/>
    <w:rsid w:val="009D0769"/>
    <w:rsid w:val="009D12ED"/>
    <w:rsid w:val="009D2E0D"/>
    <w:rsid w:val="009D47BF"/>
    <w:rsid w:val="009D640A"/>
    <w:rsid w:val="009E0E9E"/>
    <w:rsid w:val="009F0F69"/>
    <w:rsid w:val="009F1678"/>
    <w:rsid w:val="00A023F1"/>
    <w:rsid w:val="00A040AB"/>
    <w:rsid w:val="00A12D8C"/>
    <w:rsid w:val="00A12E1E"/>
    <w:rsid w:val="00A15B09"/>
    <w:rsid w:val="00A2033E"/>
    <w:rsid w:val="00A24F37"/>
    <w:rsid w:val="00A449A0"/>
    <w:rsid w:val="00A75993"/>
    <w:rsid w:val="00A77827"/>
    <w:rsid w:val="00A9340C"/>
    <w:rsid w:val="00A96F88"/>
    <w:rsid w:val="00AA6731"/>
    <w:rsid w:val="00AB1CA1"/>
    <w:rsid w:val="00AB3A2D"/>
    <w:rsid w:val="00AB601A"/>
    <w:rsid w:val="00AC7883"/>
    <w:rsid w:val="00AD0804"/>
    <w:rsid w:val="00AD3BAB"/>
    <w:rsid w:val="00AD42C8"/>
    <w:rsid w:val="00AD6931"/>
    <w:rsid w:val="00AE3356"/>
    <w:rsid w:val="00AE3969"/>
    <w:rsid w:val="00AF7777"/>
    <w:rsid w:val="00B157BF"/>
    <w:rsid w:val="00B163F9"/>
    <w:rsid w:val="00B17756"/>
    <w:rsid w:val="00B208D0"/>
    <w:rsid w:val="00B30396"/>
    <w:rsid w:val="00B3310D"/>
    <w:rsid w:val="00B46022"/>
    <w:rsid w:val="00B479EB"/>
    <w:rsid w:val="00B532FB"/>
    <w:rsid w:val="00B637A8"/>
    <w:rsid w:val="00B6395E"/>
    <w:rsid w:val="00B66D07"/>
    <w:rsid w:val="00B67B57"/>
    <w:rsid w:val="00B724DD"/>
    <w:rsid w:val="00B8057A"/>
    <w:rsid w:val="00B84B65"/>
    <w:rsid w:val="00B92B91"/>
    <w:rsid w:val="00BC154F"/>
    <w:rsid w:val="00BC2809"/>
    <w:rsid w:val="00BD3260"/>
    <w:rsid w:val="00BD6723"/>
    <w:rsid w:val="00BE44B7"/>
    <w:rsid w:val="00BF577C"/>
    <w:rsid w:val="00BF69EC"/>
    <w:rsid w:val="00C068A3"/>
    <w:rsid w:val="00C073A4"/>
    <w:rsid w:val="00C073DF"/>
    <w:rsid w:val="00C12569"/>
    <w:rsid w:val="00C23989"/>
    <w:rsid w:val="00C255C2"/>
    <w:rsid w:val="00C25602"/>
    <w:rsid w:val="00C41C41"/>
    <w:rsid w:val="00C745E5"/>
    <w:rsid w:val="00C80392"/>
    <w:rsid w:val="00C83635"/>
    <w:rsid w:val="00C84196"/>
    <w:rsid w:val="00CB3230"/>
    <w:rsid w:val="00CB7380"/>
    <w:rsid w:val="00CC1565"/>
    <w:rsid w:val="00CC5263"/>
    <w:rsid w:val="00CC5D19"/>
    <w:rsid w:val="00CC6737"/>
    <w:rsid w:val="00CD3FBF"/>
    <w:rsid w:val="00CE0EBB"/>
    <w:rsid w:val="00CE1C1E"/>
    <w:rsid w:val="00CF0FD4"/>
    <w:rsid w:val="00CF62C3"/>
    <w:rsid w:val="00D10C1F"/>
    <w:rsid w:val="00D243C7"/>
    <w:rsid w:val="00D26E59"/>
    <w:rsid w:val="00D32B18"/>
    <w:rsid w:val="00D36271"/>
    <w:rsid w:val="00D42D0B"/>
    <w:rsid w:val="00D463EA"/>
    <w:rsid w:val="00D5058F"/>
    <w:rsid w:val="00D5737D"/>
    <w:rsid w:val="00D628A4"/>
    <w:rsid w:val="00D65C14"/>
    <w:rsid w:val="00D75AA5"/>
    <w:rsid w:val="00D819D4"/>
    <w:rsid w:val="00D90E78"/>
    <w:rsid w:val="00DA0602"/>
    <w:rsid w:val="00DA6C1C"/>
    <w:rsid w:val="00DB2B59"/>
    <w:rsid w:val="00DB7ED4"/>
    <w:rsid w:val="00DE5A28"/>
    <w:rsid w:val="00E04C60"/>
    <w:rsid w:val="00E04DFC"/>
    <w:rsid w:val="00E0644D"/>
    <w:rsid w:val="00E13378"/>
    <w:rsid w:val="00E1601D"/>
    <w:rsid w:val="00E2195B"/>
    <w:rsid w:val="00E36BD9"/>
    <w:rsid w:val="00E43F81"/>
    <w:rsid w:val="00E46054"/>
    <w:rsid w:val="00E5154E"/>
    <w:rsid w:val="00E6106D"/>
    <w:rsid w:val="00E64921"/>
    <w:rsid w:val="00E67F2C"/>
    <w:rsid w:val="00E86F31"/>
    <w:rsid w:val="00ED571B"/>
    <w:rsid w:val="00ED6377"/>
    <w:rsid w:val="00ED7238"/>
    <w:rsid w:val="00EE2563"/>
    <w:rsid w:val="00EE72DC"/>
    <w:rsid w:val="00F03784"/>
    <w:rsid w:val="00F04A7A"/>
    <w:rsid w:val="00F056D8"/>
    <w:rsid w:val="00F1027E"/>
    <w:rsid w:val="00F16B75"/>
    <w:rsid w:val="00F22847"/>
    <w:rsid w:val="00F315AB"/>
    <w:rsid w:val="00F43CB5"/>
    <w:rsid w:val="00F47C1B"/>
    <w:rsid w:val="00F52233"/>
    <w:rsid w:val="00F8007A"/>
    <w:rsid w:val="00F80BC8"/>
    <w:rsid w:val="00F81BD4"/>
    <w:rsid w:val="00F83D7C"/>
    <w:rsid w:val="00F845BA"/>
    <w:rsid w:val="00F90103"/>
    <w:rsid w:val="00F9202E"/>
    <w:rsid w:val="00F94D1E"/>
    <w:rsid w:val="00FA3EAE"/>
    <w:rsid w:val="00FB266C"/>
    <w:rsid w:val="00FB2A3B"/>
    <w:rsid w:val="00FB2AB3"/>
    <w:rsid w:val="00FB55C0"/>
    <w:rsid w:val="00FB65D8"/>
    <w:rsid w:val="00FC76AF"/>
    <w:rsid w:val="00FD0E50"/>
    <w:rsid w:val="00FD2380"/>
    <w:rsid w:val="00FD7975"/>
    <w:rsid w:val="00FF3025"/>
    <w:rsid w:val="00FF6777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913B3F"/>
  <w15:chartTrackingRefBased/>
  <w15:docId w15:val="{D32BF075-8461-4038-A9B9-237B493B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3F9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outlineLvl w:val="0"/>
    </w:pPr>
    <w:rPr>
      <w:rFonts w:ascii="Times New Roman" w:hAnsi="Times New Roman" w:cs="Times New Roman"/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b/>
      <w:bCs/>
      <w:sz w:val="20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color w:val="auto"/>
      <w:sz w:val="20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Times New Roman" w:hAnsi="Times New Roman" w:cs="Times New Roman" w:hint="default"/>
      <w:b/>
      <w:lang w:val="pl-PL" w:eastAsia="pl-PL"/>
    </w:rPr>
  </w:style>
  <w:style w:type="character" w:customStyle="1" w:styleId="WW8Num5z0">
    <w:name w:val="WW8Num5z0"/>
    <w:rPr>
      <w:rFonts w:ascii="Times New Roman" w:hAnsi="Times New Roman" w:cs="Arial" w:hint="default"/>
      <w:i w:val="0"/>
      <w:sz w:val="20"/>
      <w:szCs w:val="20"/>
    </w:rPr>
  </w:style>
  <w:style w:type="character" w:customStyle="1" w:styleId="WW8Num6z0">
    <w:name w:val="WW8Num6z0"/>
    <w:rPr>
      <w:rFonts w:ascii="Times New Roman" w:hAnsi="Times New Roman" w:cs="Times New Roman" w:hint="default"/>
      <w:b/>
      <w:sz w:val="24"/>
      <w:szCs w:val="24"/>
      <w:lang w:val="pl-PL" w:eastAsia="pl-PL"/>
    </w:rPr>
  </w:style>
  <w:style w:type="character" w:customStyle="1" w:styleId="WW8Num7z0">
    <w:name w:val="WW8Num7z0"/>
    <w:rPr>
      <w:rFonts w:ascii="Symbol" w:eastAsia="Times New Roman" w:hAnsi="Symbol" w:cs="Times New Roman" w:hint="default"/>
      <w:sz w:val="22"/>
      <w:szCs w:val="22"/>
      <w:lang w:eastAsia="pl-PL"/>
    </w:rPr>
  </w:style>
  <w:style w:type="character" w:customStyle="1" w:styleId="WW8Num8z0">
    <w:name w:val="WW8Num8z0"/>
    <w:rPr>
      <w:rFonts w:ascii="Times New Roman" w:eastAsia="Times New Roman" w:hAnsi="Times New Roman" w:cs="Arial"/>
      <w:i w:val="0"/>
      <w:sz w:val="22"/>
      <w:szCs w:val="22"/>
    </w:rPr>
  </w:style>
  <w:style w:type="character" w:customStyle="1" w:styleId="WW8Num9z0">
    <w:name w:val="WW8Num9z0"/>
    <w:rPr>
      <w:rFonts w:ascii="Symbol" w:hAnsi="Symbol" w:cs="Times New Roman" w:hint="default"/>
    </w:rPr>
  </w:style>
  <w:style w:type="character" w:customStyle="1" w:styleId="WW8Num10z0">
    <w:name w:val="WW8Num10z0"/>
    <w:rPr>
      <w:rFonts w:ascii="Arial" w:hAnsi="Arial" w:cs="Arial" w:hint="default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 w:hint="default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ascii="Arial" w:hAnsi="Arial" w:cs="Arial" w:hint="default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i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Domylnaczcionkaakapitu3">
    <w:name w:val="Domyślna czcionka akapitu3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0">
    <w:name w:val="WW8Num15z0"/>
    <w:rPr>
      <w:rFonts w:ascii="Arial" w:hAnsi="Arial" w:cs="Arial" w:hint="default"/>
      <w:sz w:val="20"/>
      <w:szCs w:val="20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7z0">
    <w:name w:val="WW8Num17z0"/>
    <w:rPr>
      <w:i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 w:hint="default"/>
      <w:sz w:val="24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Symbol" w:eastAsia="Times New Roman" w:hAnsi="Symbol" w:cs="Times New Roman" w:hint="default"/>
      <w:sz w:val="22"/>
      <w:szCs w:val="22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Times New Roman" w:eastAsia="Times New Roman" w:hAnsi="Times New Roman" w:cs="Arial"/>
      <w:i w:val="0"/>
      <w:sz w:val="22"/>
      <w:szCs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Calibri" w:hAnsi="Symbol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eastAsia="Calibri" w:hAnsi="Symbol" w:cs="Times New Roman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ascii="Arial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Times New Roman" w:hAnsi="Times New Roman" w:cs="Times New Roman"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 w:hint="default"/>
      <w:b/>
      <w:color w:val="auto"/>
      <w:sz w:val="20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Znak">
    <w:name w:val="Nagłówek Znak"/>
    <w:rPr>
      <w:rFonts w:ascii="Calibri" w:eastAsia="Times New Roman" w:hAnsi="Calibri" w:cs="Calibri"/>
    </w:rPr>
  </w:style>
  <w:style w:type="character" w:customStyle="1" w:styleId="StopkaZnak">
    <w:name w:val="Stopka Znak"/>
    <w:uiPriority w:val="99"/>
    <w:rPr>
      <w:rFonts w:ascii="Calibri" w:eastAsia="Times New Roman" w:hAnsi="Calibri" w:cs="Calibri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USTustnpkodeksuZnak">
    <w:name w:val="UST(§) – ust. (§ np. kodeksu) Znak"/>
    <w:rPr>
      <w:rFonts w:ascii="Times" w:hAnsi="Times" w:cs="Times"/>
      <w:sz w:val="20"/>
      <w:szCs w:val="20"/>
      <w:lang w:val="x-none"/>
    </w:rPr>
  </w:style>
  <w:style w:type="character" w:customStyle="1" w:styleId="ListParagraphChar">
    <w:name w:val="List Paragraph Char"/>
    <w:rPr>
      <w:rFonts w:ascii="Calibri" w:hAnsi="Calibri" w:cs="Calibri"/>
      <w:lang w:val="x-none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szCs w:val="16"/>
      <w:lang w:val="x-none"/>
    </w:rPr>
  </w:style>
  <w:style w:type="character" w:customStyle="1" w:styleId="TekstpodstawowyzwciciemZnak">
    <w:name w:val="Tekst podstawowy z wcięciem Znak"/>
    <w:rPr>
      <w:rFonts w:ascii="Times New Roman" w:hAnsi="Times New Roman" w:cs="Times New Roman"/>
      <w:sz w:val="24"/>
      <w:szCs w:val="24"/>
      <w:lang w:val="x-none"/>
    </w:rPr>
  </w:style>
  <w:style w:type="character" w:styleId="Numerstrony">
    <w:name w:val="page number"/>
    <w:basedOn w:val="Domylnaczcionkaakapitu2"/>
  </w:style>
  <w:style w:type="character" w:customStyle="1" w:styleId="st">
    <w:name w:val="st"/>
    <w:rPr>
      <w:rFonts w:cs="Times New Roman"/>
    </w:rPr>
  </w:style>
  <w:style w:type="character" w:customStyle="1" w:styleId="TytuZnak">
    <w:name w:val="Tytuł Znak"/>
    <w:rPr>
      <w:rFonts w:eastAsia="Calibri"/>
      <w:b/>
      <w:bCs/>
      <w:sz w:val="24"/>
      <w:szCs w:val="24"/>
      <w:lang w:val="pl-PL" w:bidi="ar-SA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Domylnaczcionkaakapitu1">
    <w:name w:val="Domyślna czcionka akapitu1"/>
  </w:style>
  <w:style w:type="character" w:customStyle="1" w:styleId="Tekstpodstawowywcity2Znak">
    <w:name w:val="Tekst podstawowy wcięty 2 Znak"/>
    <w:rPr>
      <w:rFonts w:cs="Calibri"/>
      <w:sz w:val="22"/>
      <w:szCs w:val="22"/>
    </w:rPr>
  </w:style>
  <w:style w:type="character" w:customStyle="1" w:styleId="Teksttreci2">
    <w:name w:val="Tekst treści (2)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Podpistabeli3">
    <w:name w:val="Podpis tabeli (3)_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FontStyle11">
    <w:name w:val="Font Style11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2">
    <w:name w:val="Font Style12"/>
    <w:rPr>
      <w:rFonts w:ascii="Arial" w:hAnsi="Arial" w:cs="Arial"/>
      <w:color w:val="000000"/>
      <w:sz w:val="18"/>
      <w:szCs w:val="18"/>
    </w:rPr>
  </w:style>
  <w:style w:type="character" w:customStyle="1" w:styleId="FontStyle13">
    <w:name w:val="Font Style13"/>
    <w:rPr>
      <w:rFonts w:ascii="Arial" w:hAnsi="Arial" w:cs="Arial"/>
      <w:color w:val="000000"/>
      <w:sz w:val="20"/>
      <w:szCs w:val="20"/>
    </w:rPr>
  </w:style>
  <w:style w:type="character" w:customStyle="1" w:styleId="FontStyle14">
    <w:name w:val="Font Style14"/>
    <w:rPr>
      <w:rFonts w:ascii="Arial" w:hAnsi="Arial" w:cs="Arial"/>
      <w:b/>
      <w:bCs/>
      <w:color w:val="000000"/>
      <w:sz w:val="18"/>
      <w:szCs w:val="18"/>
    </w:rPr>
  </w:style>
  <w:style w:type="character" w:customStyle="1" w:styleId="WW-czeinternetowe">
    <w:name w:val="WW-Łącze internetowe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 w:cs="Times New Roman"/>
      <w:sz w:val="20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x-none"/>
    </w:rPr>
  </w:style>
  <w:style w:type="paragraph" w:styleId="Tekstprzypisudolnego">
    <w:name w:val="footnote text"/>
    <w:basedOn w:val="Normalny"/>
    <w:uiPriority w:val="99"/>
    <w:pPr>
      <w:overflowPunct w:val="0"/>
      <w:autoSpaceDE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cs="Times New Roman"/>
      <w:sz w:val="20"/>
      <w:szCs w:val="20"/>
      <w:lang w:val="x-none"/>
    </w:rPr>
  </w:style>
  <w:style w:type="paragraph" w:customStyle="1" w:styleId="USTustnpkodeksu">
    <w:name w:val="UST(§) – ust. (§ np. kodeksu)"/>
    <w:basedOn w:val="Normalny"/>
    <w:pPr>
      <w:autoSpaceDE w:val="0"/>
      <w:spacing w:after="0" w:line="360" w:lineRule="auto"/>
      <w:ind w:firstLine="510"/>
      <w:jc w:val="both"/>
    </w:pPr>
    <w:rPr>
      <w:rFonts w:ascii="Times" w:hAnsi="Times" w:cs="Times New Roman"/>
      <w:sz w:val="20"/>
      <w:szCs w:val="20"/>
      <w:lang w:val="x-none"/>
    </w:rPr>
  </w:style>
  <w:style w:type="paragraph" w:customStyle="1" w:styleId="Domy">
    <w:name w:val="Domy"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x-none"/>
    </w:rPr>
  </w:style>
  <w:style w:type="paragraph" w:customStyle="1" w:styleId="Tekstpodstawowyzwciciem1">
    <w:name w:val="Tekst podstawowy z wcięciem1"/>
    <w:basedOn w:val="Tekstpodstawowy"/>
    <w:pPr>
      <w:spacing w:after="0"/>
      <w:ind w:firstLine="360"/>
    </w:pPr>
    <w:rPr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p0">
    <w:name w:val="p0"/>
    <w:basedOn w:val="Normalny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pPr>
      <w:widowControl w:val="0"/>
      <w:autoSpaceDE w:val="0"/>
      <w:spacing w:after="0" w:line="240" w:lineRule="auto"/>
    </w:pPr>
    <w:rPr>
      <w:rFonts w:ascii="Times New Roman" w:hAnsi="Times New Roman" w:cs="Times New Roman"/>
      <w:kern w:val="2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  <w:rPr>
      <w:rFonts w:cs="Times New Roman"/>
    </w:rPr>
  </w:style>
  <w:style w:type="paragraph" w:customStyle="1" w:styleId="LO-Normal">
    <w:name w:val="LO-Normal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bidi="pl-PL"/>
    </w:rPr>
  </w:style>
  <w:style w:type="paragraph" w:customStyle="1" w:styleId="Tekstpodstawowywcity22">
    <w:name w:val="Tekst podstawowy wcięty 22"/>
    <w:basedOn w:val="Normalny"/>
    <w:pPr>
      <w:tabs>
        <w:tab w:val="left" w:pos="0"/>
        <w:tab w:val="left" w:pos="5529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cs="Times New Roman"/>
      <w:lang w:val="x-none"/>
    </w:rPr>
  </w:style>
  <w:style w:type="paragraph" w:customStyle="1" w:styleId="PODPUNKT">
    <w:name w:val="PODPUNKT"/>
    <w:basedOn w:val="Normalny"/>
    <w:pPr>
      <w:tabs>
        <w:tab w:val="left" w:pos="0"/>
        <w:tab w:val="left" w:pos="360"/>
        <w:tab w:val="left" w:pos="1440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before="240" w:after="60" w:line="317" w:lineRule="exact"/>
      <w:ind w:hanging="800"/>
      <w:jc w:val="both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Podpistabeli30">
    <w:name w:val="Podpis tabeli (3)"/>
    <w:basedOn w:val="Normalny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customStyle="1" w:styleId="Style1">
    <w:name w:val="Style1"/>
    <w:basedOn w:val="Normalny"/>
    <w:pPr>
      <w:widowControl w:val="0"/>
      <w:spacing w:after="0" w:line="278" w:lineRule="exac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Normalny"/>
    <w:pPr>
      <w:widowControl w:val="0"/>
      <w:spacing w:after="0" w:line="232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Normalny"/>
    <w:pPr>
      <w:widowControl w:val="0"/>
      <w:spacing w:after="0" w:line="240" w:lineRule="exact"/>
      <w:ind w:hanging="35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Normalny"/>
    <w:pPr>
      <w:widowControl w:val="0"/>
      <w:spacing w:after="0" w:line="346" w:lineRule="exact"/>
      <w:ind w:hanging="274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Normalny"/>
    <w:pPr>
      <w:widowControl w:val="0"/>
      <w:spacing w:after="0" w:line="230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Normalny"/>
    <w:pPr>
      <w:widowControl w:val="0"/>
      <w:spacing w:after="0" w:line="346" w:lineRule="exact"/>
      <w:ind w:hanging="274"/>
    </w:pPr>
    <w:rPr>
      <w:rFonts w:ascii="Arial" w:eastAsia="Times New Roman" w:hAnsi="Arial" w:cs="Arial"/>
      <w:sz w:val="24"/>
      <w:szCs w:val="24"/>
    </w:rPr>
  </w:style>
  <w:style w:type="paragraph" w:customStyle="1" w:styleId="Tekstprzypisudolnego1">
    <w:name w:val="Tekst przypisu dolnego1"/>
    <w:basedOn w:val="Normalny"/>
    <w:pPr>
      <w:spacing w:after="0" w:line="240" w:lineRule="auto"/>
    </w:pPr>
    <w:rPr>
      <w:rFonts w:cs="Times New Roman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61C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61C8"/>
    <w:rPr>
      <w:rFonts w:ascii="Calibri" w:eastAsia="Calibri" w:hAnsi="Calibri" w:cs="Calibri"/>
      <w:lang w:eastAsia="zh-CN"/>
    </w:rPr>
  </w:style>
  <w:style w:type="character" w:styleId="Odwoanieprzypisukocowego">
    <w:name w:val="endnote reference"/>
    <w:uiPriority w:val="99"/>
    <w:semiHidden/>
    <w:unhideWhenUsed/>
    <w:rsid w:val="002161C8"/>
    <w:rPr>
      <w:vertAlign w:val="superscript"/>
    </w:rPr>
  </w:style>
  <w:style w:type="character" w:styleId="Odwoanieprzypisudolnego">
    <w:name w:val="footnote reference"/>
    <w:uiPriority w:val="99"/>
    <w:semiHidden/>
    <w:unhideWhenUsed/>
    <w:rsid w:val="00E04C60"/>
    <w:rPr>
      <w:vertAlign w:val="superscript"/>
    </w:rPr>
  </w:style>
  <w:style w:type="table" w:customStyle="1" w:styleId="TableGrid">
    <w:name w:val="TableGrid"/>
    <w:rsid w:val="0024134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yperlink" Target="mailto:iod@pupchorzow.pl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mailto:iod@pupchorzow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iod@pupchorzow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6.xml"/><Relationship Id="rId27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5EBB-B6FC-4844-8740-A0F87A70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27</Pages>
  <Words>9368</Words>
  <Characters>56209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/>
  <LinksUpToDate>false</LinksUpToDate>
  <CharactersWithSpaces>65447</CharactersWithSpaces>
  <SharedDoc>false</SharedDoc>
  <HLinks>
    <vt:vector size="18" baseType="variant">
      <vt:variant>
        <vt:i4>5767265</vt:i4>
      </vt:variant>
      <vt:variant>
        <vt:i4>9</vt:i4>
      </vt:variant>
      <vt:variant>
        <vt:i4>0</vt:i4>
      </vt:variant>
      <vt:variant>
        <vt:i4>5</vt:i4>
      </vt:variant>
      <vt:variant>
        <vt:lpwstr>mailto:iod@pupchorzow.pl</vt:lpwstr>
      </vt:variant>
      <vt:variant>
        <vt:lpwstr/>
      </vt:variant>
      <vt:variant>
        <vt:i4>5767265</vt:i4>
      </vt:variant>
      <vt:variant>
        <vt:i4>6</vt:i4>
      </vt:variant>
      <vt:variant>
        <vt:i4>0</vt:i4>
      </vt:variant>
      <vt:variant>
        <vt:i4>5</vt:i4>
      </vt:variant>
      <vt:variant>
        <vt:lpwstr>mailto:iod@pupchorzow.pl</vt:lpwstr>
      </vt:variant>
      <vt:variant>
        <vt:lpwstr/>
      </vt:variant>
      <vt:variant>
        <vt:i4>5767265</vt:i4>
      </vt:variant>
      <vt:variant>
        <vt:i4>3</vt:i4>
      </vt:variant>
      <vt:variant>
        <vt:i4>0</vt:i4>
      </vt:variant>
      <vt:variant>
        <vt:i4>5</vt:i4>
      </vt:variant>
      <vt:variant>
        <vt:lpwstr>mailto:iod@pupchorzow.pl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Porwolik Ewa</dc:creator>
  <cp:keywords/>
  <dc:description/>
  <cp:lastModifiedBy>Mariusz Lech</cp:lastModifiedBy>
  <cp:revision>24</cp:revision>
  <cp:lastPrinted>2024-12-19T13:55:00Z</cp:lastPrinted>
  <dcterms:created xsi:type="dcterms:W3CDTF">2024-12-19T06:59:00Z</dcterms:created>
  <dcterms:modified xsi:type="dcterms:W3CDTF">2025-01-13T11:00:00Z</dcterms:modified>
</cp:coreProperties>
</file>